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F5E06" w14:textId="1E612988" w:rsidR="00455C78" w:rsidRPr="00A71DC4" w:rsidRDefault="00455C78" w:rsidP="00A71DC4">
      <w:pPr>
        <w:spacing w:after="0" w:line="276" w:lineRule="auto"/>
        <w:jc w:val="right"/>
        <w:rPr>
          <w:rFonts w:eastAsia="Times New Roman" w:cstheme="minorHAnsi"/>
          <w:b/>
          <w:bCs/>
          <w:lang w:eastAsia="pl-PL"/>
        </w:rPr>
      </w:pPr>
      <w:bookmarkStart w:id="0" w:name="_Hlk123559730"/>
      <w:r w:rsidRPr="00A71DC4">
        <w:rPr>
          <w:rFonts w:eastAsia="Times New Roman" w:cstheme="minorHAnsi"/>
          <w:b/>
          <w:bCs/>
          <w:lang w:eastAsia="pl-PL"/>
        </w:rPr>
        <w:t xml:space="preserve">Załącznik Nr </w:t>
      </w:r>
      <w:r w:rsidR="00A71DC4" w:rsidRPr="00A71DC4">
        <w:rPr>
          <w:rFonts w:eastAsia="Times New Roman" w:cstheme="minorHAnsi"/>
          <w:b/>
          <w:bCs/>
          <w:lang w:eastAsia="pl-PL"/>
        </w:rPr>
        <w:t>1</w:t>
      </w:r>
      <w:r w:rsidRPr="00A71DC4">
        <w:rPr>
          <w:rFonts w:eastAsia="Times New Roman" w:cstheme="minorHAnsi"/>
          <w:b/>
          <w:bCs/>
          <w:lang w:eastAsia="pl-PL"/>
        </w:rPr>
        <w:t xml:space="preserve"> do SWKO</w:t>
      </w:r>
    </w:p>
    <w:p w14:paraId="5F36C5B9" w14:textId="77777777" w:rsidR="00455C78" w:rsidRPr="00A71DC4" w:rsidRDefault="00455C78" w:rsidP="00A71DC4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A71DC4">
        <w:rPr>
          <w:rFonts w:eastAsia="Times New Roman" w:cstheme="minorHAnsi"/>
          <w:b/>
          <w:bCs/>
          <w:lang w:eastAsia="pl-PL"/>
        </w:rPr>
        <w:t xml:space="preserve">O F E R TA </w:t>
      </w:r>
    </w:p>
    <w:p w14:paraId="534C373A" w14:textId="77777777" w:rsidR="00455C78" w:rsidRPr="00A71DC4" w:rsidRDefault="00455C78" w:rsidP="00A71DC4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DEF90ED" w14:textId="671DBE37" w:rsidR="00455C78" w:rsidRPr="00A71DC4" w:rsidRDefault="00455C78" w:rsidP="00A71DC4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A71DC4">
        <w:rPr>
          <w:rFonts w:eastAsia="Times New Roman" w:cstheme="minorHAnsi"/>
          <w:b/>
          <w:lang w:eastAsia="pl-PL"/>
        </w:rPr>
        <w:t>Dla Wojskowego Centrum Krwiodawstwa i Krwiolecznictwa SPZOZ</w:t>
      </w:r>
    </w:p>
    <w:p w14:paraId="5A979A4E" w14:textId="77777777" w:rsidR="00455C78" w:rsidRPr="00A71DC4" w:rsidRDefault="00455C78" w:rsidP="00A71DC4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A71DC4">
        <w:rPr>
          <w:rFonts w:eastAsia="Times New Roman" w:cstheme="minorHAnsi"/>
          <w:b/>
          <w:lang w:eastAsia="pl-PL"/>
        </w:rPr>
        <w:t>ul. Koszykowa 78, 00-671 Warszawa 1</w:t>
      </w:r>
    </w:p>
    <w:p w14:paraId="050783BF" w14:textId="77777777" w:rsidR="00455C78" w:rsidRPr="00A71DC4" w:rsidRDefault="00455C78" w:rsidP="00A71DC4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p w14:paraId="3240234C" w14:textId="4B04EEC4" w:rsidR="00934F40" w:rsidRPr="00A71DC4" w:rsidRDefault="00934F40" w:rsidP="00A71DC4">
      <w:pPr>
        <w:spacing w:line="276" w:lineRule="auto"/>
        <w:jc w:val="both"/>
        <w:rPr>
          <w:rFonts w:cstheme="minorHAnsi"/>
          <w:bCs/>
          <w:iCs/>
        </w:rPr>
      </w:pPr>
      <w:r w:rsidRPr="00A71DC4">
        <w:rPr>
          <w:rFonts w:eastAsia="Times New Roman" w:cstheme="minorHAnsi"/>
          <w:bCs/>
          <w:iCs/>
          <w:lang w:eastAsia="pl-PL"/>
        </w:rPr>
        <w:t xml:space="preserve">Przystępując do udziału w konkursie ofert na </w:t>
      </w:r>
      <w:r w:rsidR="00985E72" w:rsidRPr="00D95EFA">
        <w:t xml:space="preserve">udzielanie świadczeń zdrowotnych w zakresie badań </w:t>
      </w:r>
      <w:r w:rsidR="00CF0369">
        <w:rPr>
          <w:b/>
          <w:bCs/>
        </w:rPr>
        <w:t>bakteriologicznych</w:t>
      </w:r>
      <w:r w:rsidR="00985E72" w:rsidRPr="00C57816">
        <w:rPr>
          <w:b/>
          <w:bCs/>
        </w:rPr>
        <w:t xml:space="preserve"> wykonywanych dla</w:t>
      </w:r>
      <w:r w:rsidR="0062262D" w:rsidRPr="00C57816">
        <w:rPr>
          <w:b/>
          <w:bCs/>
        </w:rPr>
        <w:t xml:space="preserve"> </w:t>
      </w:r>
      <w:r w:rsidR="00985E72" w:rsidRPr="00C57816">
        <w:rPr>
          <w:b/>
          <w:bCs/>
        </w:rPr>
        <w:t>Terenow</w:t>
      </w:r>
      <w:r w:rsidR="0062262D" w:rsidRPr="00C57816">
        <w:rPr>
          <w:b/>
          <w:bCs/>
        </w:rPr>
        <w:t>ej</w:t>
      </w:r>
      <w:r w:rsidR="00985E72" w:rsidRPr="00C57816">
        <w:rPr>
          <w:b/>
          <w:bCs/>
        </w:rPr>
        <w:t xml:space="preserve"> Stacji </w:t>
      </w:r>
      <w:proofErr w:type="spellStart"/>
      <w:r w:rsidR="00985E72" w:rsidRPr="00C57816">
        <w:rPr>
          <w:b/>
          <w:bCs/>
        </w:rPr>
        <w:t>WCKiK</w:t>
      </w:r>
      <w:proofErr w:type="spellEnd"/>
      <w:r w:rsidR="00985E72" w:rsidRPr="00C57816">
        <w:rPr>
          <w:b/>
          <w:bCs/>
        </w:rPr>
        <w:t xml:space="preserve"> SPZOZ</w:t>
      </w:r>
      <w:r w:rsidR="0062262D" w:rsidRPr="00C57816">
        <w:rPr>
          <w:b/>
          <w:bCs/>
        </w:rPr>
        <w:t xml:space="preserve"> </w:t>
      </w:r>
      <w:r w:rsidR="00C57816">
        <w:rPr>
          <w:b/>
          <w:bCs/>
        </w:rPr>
        <w:br/>
      </w:r>
      <w:r w:rsidR="0062262D" w:rsidRPr="00C57816">
        <w:rPr>
          <w:b/>
          <w:bCs/>
        </w:rPr>
        <w:t>w</w:t>
      </w:r>
      <w:r w:rsidR="00CF0369">
        <w:rPr>
          <w:b/>
          <w:bCs/>
        </w:rPr>
        <w:t xml:space="preserve"> Szczecinie</w:t>
      </w:r>
      <w:r w:rsidR="00985E72">
        <w:rPr>
          <w:rFonts w:cstheme="minorHAnsi"/>
          <w:bCs/>
          <w:iCs/>
        </w:rPr>
        <w:t xml:space="preserve"> </w:t>
      </w:r>
      <w:r w:rsidR="00985E72" w:rsidRPr="00C57816">
        <w:rPr>
          <w:rFonts w:cstheme="minorHAnsi"/>
          <w:b/>
          <w:iCs/>
        </w:rPr>
        <w:t xml:space="preserve">- </w:t>
      </w:r>
      <w:r w:rsidRPr="0052494B">
        <w:rPr>
          <w:rFonts w:cstheme="minorHAnsi"/>
          <w:b/>
          <w:iCs/>
        </w:rPr>
        <w:t xml:space="preserve">Sprawa </w:t>
      </w:r>
      <w:r w:rsidR="002A6B1B" w:rsidRPr="0052494B">
        <w:rPr>
          <w:rFonts w:cstheme="minorHAnsi"/>
          <w:b/>
          <w:iCs/>
        </w:rPr>
        <w:t>1</w:t>
      </w:r>
      <w:r w:rsidRPr="0052494B">
        <w:rPr>
          <w:rFonts w:cstheme="minorHAnsi"/>
          <w:b/>
          <w:iCs/>
        </w:rPr>
        <w:t>/</w:t>
      </w:r>
      <w:r w:rsidR="0052494B" w:rsidRPr="0052494B">
        <w:rPr>
          <w:rFonts w:cstheme="minorHAnsi"/>
          <w:b/>
          <w:iCs/>
        </w:rPr>
        <w:t>ZO</w:t>
      </w:r>
      <w:r w:rsidR="008B5370" w:rsidRPr="0052494B">
        <w:rPr>
          <w:rFonts w:cstheme="minorHAnsi"/>
          <w:b/>
          <w:iCs/>
        </w:rPr>
        <w:t>/SPIZ</w:t>
      </w:r>
      <w:r w:rsidRPr="0052494B">
        <w:rPr>
          <w:rFonts w:cstheme="minorHAnsi"/>
          <w:b/>
          <w:iCs/>
        </w:rPr>
        <w:t>/202</w:t>
      </w:r>
      <w:r w:rsidR="008B5370" w:rsidRPr="0052494B">
        <w:rPr>
          <w:rFonts w:cstheme="minorHAnsi"/>
          <w:b/>
          <w:iCs/>
        </w:rPr>
        <w:t>6</w:t>
      </w:r>
      <w:r w:rsidR="00985E72" w:rsidRPr="00C57816">
        <w:rPr>
          <w:rFonts w:cstheme="minorHAnsi"/>
          <w:b/>
          <w:iCs/>
        </w:rPr>
        <w:t>,</w:t>
      </w:r>
      <w:r w:rsidR="00985E72" w:rsidRPr="00851035">
        <w:rPr>
          <w:rFonts w:cstheme="minorHAnsi"/>
          <w:bCs/>
          <w:iCs/>
        </w:rPr>
        <w:t xml:space="preserve"> </w:t>
      </w:r>
      <w:r w:rsidRPr="00851035">
        <w:rPr>
          <w:rFonts w:cstheme="minorHAnsi"/>
          <w:bCs/>
          <w:iCs/>
        </w:rPr>
        <w:t>prowadzonego na zasadach okre</w:t>
      </w:r>
      <w:r w:rsidRPr="00851035">
        <w:rPr>
          <w:rFonts w:eastAsia="TTE1B70948t00" w:cstheme="minorHAnsi"/>
          <w:bCs/>
          <w:iCs/>
        </w:rPr>
        <w:t>ś</w:t>
      </w:r>
      <w:r w:rsidRPr="00851035">
        <w:rPr>
          <w:rFonts w:cstheme="minorHAnsi"/>
          <w:bCs/>
          <w:iCs/>
        </w:rPr>
        <w:t>lonych w regulaminie konkursu ofert, ogłosz</w:t>
      </w:r>
      <w:r w:rsidRPr="00A71DC4">
        <w:rPr>
          <w:rFonts w:cstheme="minorHAnsi"/>
          <w:bCs/>
          <w:iCs/>
        </w:rPr>
        <w:t>eniu oraz projekcie umowy składam ofertę o treści:</w:t>
      </w:r>
    </w:p>
    <w:p w14:paraId="57BD0C29" w14:textId="77777777" w:rsidR="00455C78" w:rsidRPr="00C57816" w:rsidRDefault="00455C78" w:rsidP="00A71DC4">
      <w:pPr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C57816">
        <w:rPr>
          <w:rFonts w:eastAsia="Times New Roman" w:cstheme="minorHAnsi"/>
          <w:lang w:eastAsia="pl-PL"/>
        </w:rPr>
        <w:t>Dane oferenta:</w:t>
      </w:r>
    </w:p>
    <w:p w14:paraId="3B10E076" w14:textId="2BC0392F" w:rsidR="00934F40" w:rsidRPr="00C57816" w:rsidRDefault="00934F40" w:rsidP="00A71DC4">
      <w:pPr>
        <w:numPr>
          <w:ilvl w:val="0"/>
          <w:numId w:val="1"/>
        </w:numPr>
        <w:tabs>
          <w:tab w:val="clear" w:pos="360"/>
          <w:tab w:val="num" w:pos="643"/>
        </w:tabs>
        <w:suppressAutoHyphens/>
        <w:spacing w:after="0" w:line="276" w:lineRule="auto"/>
        <w:ind w:left="643"/>
        <w:rPr>
          <w:rFonts w:eastAsia="Times New Roman" w:cstheme="minorHAnsi"/>
          <w:lang w:eastAsia="pl-PL"/>
        </w:rPr>
      </w:pPr>
      <w:r w:rsidRPr="00C57816">
        <w:rPr>
          <w:rFonts w:eastAsia="Times New Roman" w:cstheme="minorHAnsi"/>
          <w:lang w:eastAsia="pl-PL"/>
        </w:rPr>
        <w:t>Nazwa i adres oferenta ………………………………………………………………</w:t>
      </w:r>
      <w:r w:rsidR="00AB3C3C" w:rsidRPr="00C57816">
        <w:rPr>
          <w:rFonts w:eastAsia="Times New Roman" w:cstheme="minorHAnsi"/>
          <w:lang w:eastAsia="pl-PL"/>
        </w:rPr>
        <w:t>……………………………………</w:t>
      </w:r>
    </w:p>
    <w:p w14:paraId="117FD860" w14:textId="2ED84D03" w:rsidR="00934F40" w:rsidRPr="00C57816" w:rsidRDefault="00934F40" w:rsidP="00A71DC4">
      <w:pPr>
        <w:numPr>
          <w:ilvl w:val="0"/>
          <w:numId w:val="1"/>
        </w:numPr>
        <w:tabs>
          <w:tab w:val="clear" w:pos="360"/>
          <w:tab w:val="num" w:pos="643"/>
        </w:tabs>
        <w:suppressAutoHyphens/>
        <w:spacing w:after="0" w:line="276" w:lineRule="auto"/>
        <w:ind w:left="643"/>
        <w:rPr>
          <w:rFonts w:eastAsia="Times New Roman" w:cstheme="minorHAnsi"/>
          <w:lang w:eastAsia="pl-PL"/>
        </w:rPr>
      </w:pPr>
      <w:r w:rsidRPr="00C57816">
        <w:rPr>
          <w:rFonts w:eastAsia="Times New Roman" w:cstheme="minorHAnsi"/>
          <w:lang w:eastAsia="pl-PL"/>
        </w:rPr>
        <w:t>Adres do korespondencji ……………………………………………………………</w:t>
      </w:r>
      <w:r w:rsidR="00AB3C3C" w:rsidRPr="00C57816">
        <w:rPr>
          <w:rFonts w:eastAsia="Times New Roman" w:cstheme="minorHAnsi"/>
          <w:lang w:eastAsia="pl-PL"/>
        </w:rPr>
        <w:t>…………………………………..</w:t>
      </w:r>
      <w:r w:rsidRPr="00C57816">
        <w:rPr>
          <w:rFonts w:eastAsia="Times New Roman" w:cstheme="minorHAnsi"/>
          <w:lang w:eastAsia="pl-PL"/>
        </w:rPr>
        <w:t xml:space="preserve">. </w:t>
      </w:r>
    </w:p>
    <w:p w14:paraId="709C959E" w14:textId="10F7D297" w:rsidR="00934F40" w:rsidRPr="00C57816" w:rsidRDefault="00934F40" w:rsidP="00A71DC4">
      <w:pPr>
        <w:numPr>
          <w:ilvl w:val="0"/>
          <w:numId w:val="1"/>
        </w:numPr>
        <w:tabs>
          <w:tab w:val="clear" w:pos="360"/>
          <w:tab w:val="num" w:pos="643"/>
        </w:tabs>
        <w:suppressAutoHyphens/>
        <w:spacing w:after="0" w:line="276" w:lineRule="auto"/>
        <w:ind w:left="643"/>
        <w:rPr>
          <w:rFonts w:eastAsia="Times New Roman" w:cstheme="minorHAnsi"/>
          <w:lang w:eastAsia="pl-PL"/>
        </w:rPr>
      </w:pPr>
      <w:r w:rsidRPr="00C57816">
        <w:rPr>
          <w:rFonts w:eastAsia="Times New Roman" w:cstheme="minorHAnsi"/>
          <w:lang w:eastAsia="pl-PL"/>
        </w:rPr>
        <w:t>REGON: …………………………………………………</w:t>
      </w:r>
      <w:r w:rsidR="00AB3C3C" w:rsidRPr="00C57816">
        <w:rPr>
          <w:rFonts w:eastAsia="Times New Roman" w:cstheme="minorHAnsi"/>
          <w:lang w:eastAsia="pl-PL"/>
        </w:rPr>
        <w:t>…………………………………………………………………………</w:t>
      </w:r>
    </w:p>
    <w:p w14:paraId="4224B7D3" w14:textId="5596FFF9" w:rsidR="00934F40" w:rsidRPr="00C57816" w:rsidRDefault="00934F40" w:rsidP="00A71DC4">
      <w:pPr>
        <w:numPr>
          <w:ilvl w:val="0"/>
          <w:numId w:val="1"/>
        </w:numPr>
        <w:tabs>
          <w:tab w:val="clear" w:pos="360"/>
          <w:tab w:val="num" w:pos="643"/>
        </w:tabs>
        <w:suppressAutoHyphens/>
        <w:spacing w:after="0" w:line="276" w:lineRule="auto"/>
        <w:ind w:left="643"/>
        <w:rPr>
          <w:rFonts w:eastAsia="Times New Roman" w:cstheme="minorHAnsi"/>
          <w:lang w:eastAsia="pl-PL"/>
        </w:rPr>
      </w:pPr>
      <w:r w:rsidRPr="00C57816">
        <w:rPr>
          <w:rFonts w:eastAsia="Times New Roman" w:cstheme="minorHAnsi"/>
          <w:lang w:eastAsia="pl-PL"/>
        </w:rPr>
        <w:t>NIP: ………………………………………………</w:t>
      </w:r>
      <w:r w:rsidR="00AB3C3C" w:rsidRPr="00C57816">
        <w:rPr>
          <w:rFonts w:eastAsia="Times New Roman" w:cstheme="minorHAnsi"/>
          <w:lang w:eastAsia="pl-PL"/>
        </w:rPr>
        <w:t>………………………………………………………………………….</w:t>
      </w:r>
      <w:r w:rsidRPr="00C57816">
        <w:rPr>
          <w:rFonts w:eastAsia="Times New Roman" w:cstheme="minorHAnsi"/>
          <w:lang w:eastAsia="pl-PL"/>
        </w:rPr>
        <w:t>……..</w:t>
      </w:r>
    </w:p>
    <w:p w14:paraId="15ACE303" w14:textId="6BC28654" w:rsidR="00934F40" w:rsidRPr="00C57816" w:rsidRDefault="00934F40" w:rsidP="00A71DC4">
      <w:pPr>
        <w:numPr>
          <w:ilvl w:val="0"/>
          <w:numId w:val="1"/>
        </w:numPr>
        <w:tabs>
          <w:tab w:val="clear" w:pos="360"/>
          <w:tab w:val="num" w:pos="643"/>
        </w:tabs>
        <w:suppressAutoHyphens/>
        <w:spacing w:after="0" w:line="276" w:lineRule="auto"/>
        <w:ind w:left="643"/>
        <w:rPr>
          <w:rFonts w:eastAsia="Times New Roman" w:cstheme="minorHAnsi"/>
          <w:lang w:eastAsia="pl-PL"/>
        </w:rPr>
      </w:pPr>
      <w:r w:rsidRPr="00C57816">
        <w:rPr>
          <w:rFonts w:eastAsia="Times New Roman" w:cstheme="minorHAnsi"/>
          <w:lang w:eastAsia="pl-PL"/>
        </w:rPr>
        <w:t>Tel. kontaktowy: …………………..………</w:t>
      </w:r>
      <w:r w:rsidR="00AB3C3C" w:rsidRPr="00C57816">
        <w:rPr>
          <w:rFonts w:eastAsia="Times New Roman" w:cstheme="minorHAnsi"/>
          <w:lang w:eastAsia="pl-PL"/>
        </w:rPr>
        <w:t>……………………………………………………………………………..</w:t>
      </w:r>
      <w:r w:rsidRPr="00C57816">
        <w:rPr>
          <w:rFonts w:eastAsia="Times New Roman" w:cstheme="minorHAnsi"/>
          <w:lang w:eastAsia="pl-PL"/>
        </w:rPr>
        <w:t xml:space="preserve">….     </w:t>
      </w:r>
    </w:p>
    <w:p w14:paraId="248D96E6" w14:textId="535446FA" w:rsidR="00934F40" w:rsidRPr="00A71DC4" w:rsidRDefault="00934F40" w:rsidP="00A71DC4">
      <w:pPr>
        <w:numPr>
          <w:ilvl w:val="0"/>
          <w:numId w:val="1"/>
        </w:numPr>
        <w:tabs>
          <w:tab w:val="clear" w:pos="360"/>
          <w:tab w:val="num" w:pos="643"/>
        </w:tabs>
        <w:suppressAutoHyphens/>
        <w:spacing w:after="0" w:line="276" w:lineRule="auto"/>
        <w:ind w:left="643"/>
        <w:rPr>
          <w:rFonts w:eastAsia="Times New Roman" w:cstheme="minorHAnsi"/>
          <w:b/>
          <w:bCs/>
          <w:lang w:eastAsia="pl-PL"/>
        </w:rPr>
      </w:pPr>
      <w:r w:rsidRPr="00C57816">
        <w:rPr>
          <w:rFonts w:eastAsia="Times New Roman" w:cstheme="minorHAnsi"/>
          <w:lang w:eastAsia="pl-PL"/>
        </w:rPr>
        <w:t>e-mail: …………………………………</w:t>
      </w:r>
      <w:r w:rsidR="00AB3C3C" w:rsidRPr="00C57816">
        <w:rPr>
          <w:rFonts w:eastAsia="Times New Roman" w:cstheme="minorHAnsi"/>
          <w:lang w:eastAsia="pl-PL"/>
        </w:rPr>
        <w:t>…………………………………………………………………………………..</w:t>
      </w:r>
      <w:r w:rsidRPr="00C57816">
        <w:rPr>
          <w:rFonts w:eastAsia="Times New Roman" w:cstheme="minorHAnsi"/>
          <w:lang w:eastAsia="pl-PL"/>
        </w:rPr>
        <w:t>……..</w:t>
      </w:r>
      <w:r w:rsidRPr="00A71DC4">
        <w:rPr>
          <w:rFonts w:eastAsia="Times New Roman" w:cstheme="minorHAnsi"/>
          <w:b/>
          <w:lang w:eastAsia="pl-PL"/>
        </w:rPr>
        <w:t xml:space="preserve"> </w:t>
      </w:r>
    </w:p>
    <w:p w14:paraId="46761450" w14:textId="77777777" w:rsidR="00A82137" w:rsidRPr="00A71DC4" w:rsidRDefault="00A82137" w:rsidP="00A71DC4">
      <w:pPr>
        <w:suppressAutoHyphens/>
        <w:spacing w:after="0" w:line="276" w:lineRule="auto"/>
        <w:ind w:left="643"/>
        <w:rPr>
          <w:rFonts w:eastAsia="Times New Roman" w:cstheme="minorHAnsi"/>
          <w:b/>
          <w:bCs/>
          <w:lang w:eastAsia="pl-PL"/>
        </w:rPr>
      </w:pPr>
    </w:p>
    <w:p w14:paraId="23D17E4F" w14:textId="77777777" w:rsidR="00455C78" w:rsidRPr="00A71DC4" w:rsidRDefault="00455C78" w:rsidP="00A71DC4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A71DC4">
        <w:rPr>
          <w:rFonts w:eastAsia="Times New Roman" w:cstheme="minorHAnsi"/>
          <w:b/>
          <w:lang w:eastAsia="pl-PL"/>
        </w:rPr>
        <w:t>Oferent o</w:t>
      </w:r>
      <w:r w:rsidRPr="00A71DC4">
        <w:rPr>
          <w:rFonts w:eastAsia="TTE1B70948t00" w:cstheme="minorHAnsi"/>
          <w:b/>
          <w:lang w:eastAsia="pl-PL"/>
        </w:rPr>
        <w:t>ś</w:t>
      </w:r>
      <w:r w:rsidRPr="00A71DC4">
        <w:rPr>
          <w:rFonts w:eastAsia="Times New Roman" w:cstheme="minorHAnsi"/>
          <w:b/>
          <w:lang w:eastAsia="pl-PL"/>
        </w:rPr>
        <w:t>wiadcza, i</w:t>
      </w:r>
      <w:r w:rsidRPr="00A71DC4">
        <w:rPr>
          <w:rFonts w:eastAsia="TTE1B70948t00" w:cstheme="minorHAnsi"/>
          <w:b/>
          <w:lang w:eastAsia="pl-PL"/>
        </w:rPr>
        <w:t>ż</w:t>
      </w:r>
      <w:r w:rsidRPr="00A71DC4">
        <w:rPr>
          <w:rFonts w:eastAsia="Times New Roman" w:cstheme="minorHAnsi"/>
          <w:b/>
          <w:lang w:eastAsia="pl-PL"/>
        </w:rPr>
        <w:t>:</w:t>
      </w:r>
    </w:p>
    <w:p w14:paraId="36E75AAA" w14:textId="77777777" w:rsidR="00455C78" w:rsidRPr="00A71DC4" w:rsidRDefault="00455C78" w:rsidP="00A71DC4">
      <w:pPr>
        <w:numPr>
          <w:ilvl w:val="1"/>
          <w:numId w:val="3"/>
        </w:numPr>
        <w:spacing w:before="120" w:after="12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Zapoznał si</w:t>
      </w:r>
      <w:r w:rsidRPr="00A71DC4">
        <w:rPr>
          <w:rFonts w:eastAsia="TTE1B70948t00" w:cstheme="minorHAnsi"/>
          <w:lang w:eastAsia="pl-PL"/>
        </w:rPr>
        <w:t xml:space="preserve">ę </w:t>
      </w:r>
      <w:r w:rsidRPr="00A71DC4">
        <w:rPr>
          <w:rFonts w:eastAsia="Times New Roman" w:cstheme="minorHAnsi"/>
          <w:lang w:eastAsia="pl-PL"/>
        </w:rPr>
        <w:t>z tre</w:t>
      </w:r>
      <w:r w:rsidRPr="00A71DC4">
        <w:rPr>
          <w:rFonts w:eastAsia="TTE1B70948t00" w:cstheme="minorHAnsi"/>
          <w:lang w:eastAsia="pl-PL"/>
        </w:rPr>
        <w:t>ś</w:t>
      </w:r>
      <w:r w:rsidRPr="00A71DC4">
        <w:rPr>
          <w:rFonts w:eastAsia="Times New Roman" w:cstheme="minorHAnsi"/>
          <w:lang w:eastAsia="pl-PL"/>
        </w:rPr>
        <w:t>ci</w:t>
      </w:r>
      <w:r w:rsidRPr="00A71DC4">
        <w:rPr>
          <w:rFonts w:eastAsia="TTE1B70948t00" w:cstheme="minorHAnsi"/>
          <w:lang w:eastAsia="pl-PL"/>
        </w:rPr>
        <w:t xml:space="preserve">ą </w:t>
      </w:r>
      <w:r w:rsidRPr="00A71DC4">
        <w:rPr>
          <w:rFonts w:eastAsia="Times New Roman" w:cstheme="minorHAnsi"/>
          <w:lang w:eastAsia="pl-PL"/>
        </w:rPr>
        <w:t>ogłoszenia i SWKO i nie wnosi zastrzeżeń.</w:t>
      </w:r>
    </w:p>
    <w:p w14:paraId="648E0DE9" w14:textId="77777777" w:rsidR="00455C78" w:rsidRPr="00A71DC4" w:rsidRDefault="00455C78" w:rsidP="00A71DC4">
      <w:pPr>
        <w:numPr>
          <w:ilvl w:val="1"/>
          <w:numId w:val="3"/>
        </w:numPr>
        <w:spacing w:before="120" w:after="12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Akceptuje wzór umowy niniejszego konkursu ofert.</w:t>
      </w:r>
    </w:p>
    <w:p w14:paraId="38B8A1E6" w14:textId="7EF2C2A9" w:rsidR="00455C78" w:rsidRPr="00A71DC4" w:rsidRDefault="00455C78" w:rsidP="00A71DC4">
      <w:pPr>
        <w:numPr>
          <w:ilvl w:val="1"/>
          <w:numId w:val="3"/>
        </w:numPr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A71DC4">
        <w:rPr>
          <w:rFonts w:eastAsia="TTE1B70948t00" w:cstheme="minorHAnsi"/>
          <w:lang w:eastAsia="pl-PL"/>
        </w:rPr>
        <w:t>Ś</w:t>
      </w:r>
      <w:r w:rsidRPr="00A71DC4">
        <w:rPr>
          <w:rFonts w:eastAsia="Times New Roman" w:cstheme="minorHAnsi"/>
          <w:lang w:eastAsia="pl-PL"/>
        </w:rPr>
        <w:t>wiadcze</w:t>
      </w:r>
      <w:r w:rsidRPr="00A71DC4">
        <w:rPr>
          <w:rFonts w:eastAsia="TTE1B70948t00" w:cstheme="minorHAnsi"/>
          <w:lang w:eastAsia="pl-PL"/>
        </w:rPr>
        <w:t xml:space="preserve">ń </w:t>
      </w:r>
      <w:r w:rsidRPr="00A71DC4">
        <w:rPr>
          <w:rFonts w:eastAsia="Times New Roman" w:cstheme="minorHAnsi"/>
          <w:lang w:eastAsia="pl-PL"/>
        </w:rPr>
        <w:t>zdrowotnych obj</w:t>
      </w:r>
      <w:r w:rsidRPr="00A71DC4">
        <w:rPr>
          <w:rFonts w:eastAsia="TTE1B70948t00" w:cstheme="minorHAnsi"/>
          <w:lang w:eastAsia="pl-PL"/>
        </w:rPr>
        <w:t>ę</w:t>
      </w:r>
      <w:r w:rsidRPr="00A71DC4">
        <w:rPr>
          <w:rFonts w:eastAsia="Times New Roman" w:cstheme="minorHAnsi"/>
          <w:lang w:eastAsia="pl-PL"/>
        </w:rPr>
        <w:t>tych zamówieniem udziela</w:t>
      </w:r>
      <w:r w:rsidRPr="00A71DC4">
        <w:rPr>
          <w:rFonts w:eastAsia="TTE1B70948t00" w:cstheme="minorHAnsi"/>
          <w:lang w:eastAsia="pl-PL"/>
        </w:rPr>
        <w:t xml:space="preserve">ć </w:t>
      </w:r>
      <w:r w:rsidRPr="00A71DC4">
        <w:rPr>
          <w:rFonts w:eastAsia="Times New Roman" w:cstheme="minorHAnsi"/>
          <w:lang w:eastAsia="pl-PL"/>
        </w:rPr>
        <w:t>b</w:t>
      </w:r>
      <w:r w:rsidRPr="00A71DC4">
        <w:rPr>
          <w:rFonts w:eastAsia="TTE1B70948t00" w:cstheme="minorHAnsi"/>
          <w:lang w:eastAsia="pl-PL"/>
        </w:rPr>
        <w:t>ę</w:t>
      </w:r>
      <w:r w:rsidRPr="00A71DC4">
        <w:rPr>
          <w:rFonts w:eastAsia="Times New Roman" w:cstheme="minorHAnsi"/>
          <w:lang w:eastAsia="pl-PL"/>
        </w:rPr>
        <w:t>dzie w miejscu wskazanym w</w:t>
      </w:r>
      <w:r w:rsidR="000329D2" w:rsidRPr="00A71DC4">
        <w:rPr>
          <w:rFonts w:eastAsia="Times New Roman" w:cstheme="minorHAnsi"/>
          <w:lang w:eastAsia="pl-PL"/>
        </w:rPr>
        <w:t> </w:t>
      </w:r>
      <w:r w:rsidRPr="00A71DC4">
        <w:rPr>
          <w:rFonts w:eastAsia="Times New Roman" w:cstheme="minorHAnsi"/>
          <w:lang w:eastAsia="pl-PL"/>
        </w:rPr>
        <w:t>SWKO.</w:t>
      </w:r>
    </w:p>
    <w:p w14:paraId="1E27D0DE" w14:textId="02257A3D" w:rsidR="00455C78" w:rsidRPr="00A71DC4" w:rsidRDefault="00455C78" w:rsidP="00A71DC4">
      <w:pPr>
        <w:numPr>
          <w:ilvl w:val="1"/>
          <w:numId w:val="3"/>
        </w:numPr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Posiada uprawnienia do udzielania świadczeń zdrowotnych objętych niniejszym konkursem.</w:t>
      </w:r>
    </w:p>
    <w:p w14:paraId="7884A618" w14:textId="77777777" w:rsidR="00455C78" w:rsidRPr="00A71DC4" w:rsidRDefault="00455C78" w:rsidP="00A71DC4">
      <w:pPr>
        <w:numPr>
          <w:ilvl w:val="1"/>
          <w:numId w:val="3"/>
        </w:numPr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Posiada aktualne ubezpieczenie od odpowiedzialno</w:t>
      </w:r>
      <w:r w:rsidRPr="00A71DC4">
        <w:rPr>
          <w:rFonts w:eastAsia="TTE1B70948t00" w:cstheme="minorHAnsi"/>
          <w:lang w:eastAsia="pl-PL"/>
        </w:rPr>
        <w:t>ś</w:t>
      </w:r>
      <w:r w:rsidRPr="00A71DC4">
        <w:rPr>
          <w:rFonts w:eastAsia="Times New Roman" w:cstheme="minorHAnsi"/>
          <w:lang w:eastAsia="pl-PL"/>
        </w:rPr>
        <w:t>ci cywilnej (</w:t>
      </w:r>
      <w:proofErr w:type="spellStart"/>
      <w:r w:rsidRPr="00A71DC4">
        <w:rPr>
          <w:rFonts w:eastAsia="Times New Roman" w:cstheme="minorHAnsi"/>
          <w:lang w:eastAsia="pl-PL"/>
        </w:rPr>
        <w:t>oc</w:t>
      </w:r>
      <w:proofErr w:type="spellEnd"/>
      <w:r w:rsidRPr="00A71DC4">
        <w:rPr>
          <w:rFonts w:eastAsia="Times New Roman" w:cstheme="minorHAnsi"/>
          <w:lang w:eastAsia="pl-PL"/>
        </w:rPr>
        <w:t xml:space="preserve">) w zakresie szkód wyrządzonych w związku z udzielaniem świadczeń zdrowotnych. </w:t>
      </w:r>
    </w:p>
    <w:p w14:paraId="2391BD6A" w14:textId="77777777" w:rsidR="00270CA6" w:rsidRPr="00A71DC4" w:rsidRDefault="00455C78" w:rsidP="00A71DC4">
      <w:pPr>
        <w:numPr>
          <w:ilvl w:val="1"/>
          <w:numId w:val="3"/>
        </w:numPr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 xml:space="preserve">Zobowiązuję się świadczyć usługę medyczną, objętą niniejszym konkursem za cenę </w:t>
      </w:r>
    </w:p>
    <w:p w14:paraId="0FDD114C" w14:textId="28E19709" w:rsidR="00A82137" w:rsidRPr="00A71DC4" w:rsidRDefault="00270CA6" w:rsidP="00A71DC4">
      <w:pPr>
        <w:spacing w:before="120" w:after="120" w:line="276" w:lineRule="auto"/>
        <w:ind w:left="907"/>
        <w:jc w:val="both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netto:</w:t>
      </w:r>
      <w:r w:rsidR="00A71DC4">
        <w:rPr>
          <w:rFonts w:eastAsia="Times New Roman" w:cstheme="minorHAnsi"/>
          <w:lang w:eastAsia="pl-PL"/>
        </w:rPr>
        <w:t xml:space="preserve"> </w:t>
      </w:r>
      <w:r w:rsidRPr="00A71DC4">
        <w:rPr>
          <w:rFonts w:eastAsia="Times New Roman" w:cstheme="minorHAnsi"/>
          <w:lang w:eastAsia="pl-PL"/>
        </w:rPr>
        <w:t xml:space="preserve">……….. (słownie……………………………………………………………………..) </w:t>
      </w:r>
    </w:p>
    <w:p w14:paraId="25E5F997" w14:textId="716C0424" w:rsidR="00934F40" w:rsidRPr="00A71DC4" w:rsidRDefault="00455C78" w:rsidP="00A71DC4">
      <w:pPr>
        <w:spacing w:before="120" w:after="120" w:line="276" w:lineRule="auto"/>
        <w:ind w:left="907"/>
        <w:jc w:val="both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brutto:</w:t>
      </w:r>
      <w:r w:rsidR="00A71DC4">
        <w:rPr>
          <w:rFonts w:eastAsia="Times New Roman" w:cstheme="minorHAnsi"/>
          <w:lang w:eastAsia="pl-PL"/>
        </w:rPr>
        <w:t xml:space="preserve"> </w:t>
      </w:r>
      <w:r w:rsidRPr="00A71DC4">
        <w:rPr>
          <w:rFonts w:eastAsia="Times New Roman" w:cstheme="minorHAnsi"/>
          <w:lang w:eastAsia="pl-PL"/>
        </w:rPr>
        <w:t xml:space="preserve">……….. (słownie……………………………………………………………………..)  </w:t>
      </w:r>
      <w:r w:rsidR="0092738D" w:rsidRPr="00A71DC4">
        <w:rPr>
          <w:rFonts w:eastAsia="Times New Roman" w:cstheme="minorHAnsi"/>
          <w:lang w:eastAsia="pl-PL"/>
        </w:rPr>
        <w:t xml:space="preserve">     </w:t>
      </w:r>
    </w:p>
    <w:p w14:paraId="4C48826A" w14:textId="0479F08F" w:rsidR="00455C78" w:rsidRPr="00A71DC4" w:rsidRDefault="00455C78" w:rsidP="00C57816">
      <w:pPr>
        <w:pStyle w:val="Akapitzlist"/>
        <w:numPr>
          <w:ilvl w:val="1"/>
          <w:numId w:val="3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Cena obejmuje wszystkie koszty związane z realizacją przedmiotu zamówienia.</w:t>
      </w:r>
    </w:p>
    <w:p w14:paraId="48CDBC55" w14:textId="21344E1F" w:rsidR="00934F40" w:rsidRPr="00A71DC4" w:rsidRDefault="00455C78" w:rsidP="00C57816">
      <w:pPr>
        <w:pStyle w:val="Akapitzlist"/>
        <w:numPr>
          <w:ilvl w:val="1"/>
          <w:numId w:val="3"/>
        </w:num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Termin</w:t>
      </w:r>
      <w:r w:rsidR="0092738D" w:rsidRPr="00A71DC4">
        <w:rPr>
          <w:rFonts w:asciiTheme="minorHAnsi" w:hAnsiTheme="minorHAnsi" w:cstheme="minorHAnsi"/>
          <w:sz w:val="22"/>
          <w:szCs w:val="22"/>
        </w:rPr>
        <w:t xml:space="preserve"> realizacji zamówienia: </w:t>
      </w:r>
      <w:r w:rsidR="00934F40" w:rsidRPr="00A71DC4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="00934F40" w:rsidRPr="003921EA">
        <w:rPr>
          <w:rFonts w:asciiTheme="minorHAnsi" w:hAnsiTheme="minorHAnsi" w:cstheme="minorHAnsi"/>
          <w:b/>
          <w:bCs/>
          <w:sz w:val="22"/>
          <w:szCs w:val="22"/>
        </w:rPr>
        <w:t xml:space="preserve">dnia </w:t>
      </w:r>
      <w:r w:rsidR="00CF0369" w:rsidRPr="003921EA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934F40" w:rsidRPr="003921E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E4F3A" w:rsidRPr="003921E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CF0369" w:rsidRPr="003921E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34F40" w:rsidRPr="003921EA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E4F3A" w:rsidRPr="003921E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934F40" w:rsidRPr="003921EA">
        <w:rPr>
          <w:rFonts w:asciiTheme="minorHAnsi" w:hAnsiTheme="minorHAnsi" w:cstheme="minorHAnsi"/>
          <w:b/>
          <w:bCs/>
          <w:sz w:val="22"/>
          <w:szCs w:val="22"/>
        </w:rPr>
        <w:t xml:space="preserve"> r. do dnia </w:t>
      </w:r>
      <w:r w:rsidR="00CF0369" w:rsidRPr="003921EA">
        <w:rPr>
          <w:rFonts w:asciiTheme="minorHAnsi" w:hAnsiTheme="minorHAnsi" w:cstheme="minorHAnsi"/>
          <w:b/>
          <w:bCs/>
          <w:sz w:val="22"/>
          <w:szCs w:val="22"/>
        </w:rPr>
        <w:t>14</w:t>
      </w:r>
      <w:r w:rsidR="00934F40" w:rsidRPr="003921E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E4F3A" w:rsidRPr="003921EA">
        <w:rPr>
          <w:rFonts w:asciiTheme="minorHAnsi" w:hAnsiTheme="minorHAnsi" w:cstheme="minorHAnsi"/>
          <w:b/>
          <w:bCs/>
          <w:sz w:val="22"/>
          <w:szCs w:val="22"/>
        </w:rPr>
        <w:t>02</w:t>
      </w:r>
      <w:r w:rsidR="00934F40" w:rsidRPr="003921EA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E4F3A" w:rsidRPr="003921EA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934F40" w:rsidRPr="003921EA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="00934F40" w:rsidRPr="00A71DC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2329A834" w14:textId="17BED89B" w:rsidR="00455C78" w:rsidRPr="00A71DC4" w:rsidRDefault="00455C78" w:rsidP="00C57816">
      <w:pPr>
        <w:pStyle w:val="Akapitzlist"/>
        <w:numPr>
          <w:ilvl w:val="1"/>
          <w:numId w:val="3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 xml:space="preserve">Akceptuje formę przekazania informacji o wyniku niniejszego postępowania za pośrednictwem faksu lub poczty e-mail </w:t>
      </w:r>
      <w:r w:rsidR="00270CA6" w:rsidRPr="00A71DC4">
        <w:rPr>
          <w:rFonts w:asciiTheme="minorHAnsi" w:hAnsiTheme="minorHAnsi" w:cstheme="minorHAnsi"/>
          <w:sz w:val="22"/>
          <w:szCs w:val="22"/>
        </w:rPr>
        <w:t xml:space="preserve">lub na platformie open </w:t>
      </w:r>
      <w:proofErr w:type="spellStart"/>
      <w:r w:rsidR="00270CA6" w:rsidRPr="00A71DC4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="00270CA6" w:rsidRPr="00A71DC4">
        <w:rPr>
          <w:rFonts w:asciiTheme="minorHAnsi" w:hAnsiTheme="minorHAnsi" w:cstheme="minorHAnsi"/>
          <w:sz w:val="22"/>
          <w:szCs w:val="22"/>
        </w:rPr>
        <w:t xml:space="preserve"> </w:t>
      </w:r>
      <w:r w:rsidRPr="00A71DC4">
        <w:rPr>
          <w:rFonts w:asciiTheme="minorHAnsi" w:hAnsiTheme="minorHAnsi" w:cstheme="minorHAnsi"/>
          <w:sz w:val="22"/>
          <w:szCs w:val="22"/>
        </w:rPr>
        <w:t>oraz przyjmujemy do wiadomości, że</w:t>
      </w:r>
      <w:r w:rsidR="00C00730" w:rsidRPr="00A71DC4">
        <w:rPr>
          <w:rFonts w:asciiTheme="minorHAnsi" w:hAnsiTheme="minorHAnsi" w:cstheme="minorHAnsi"/>
          <w:sz w:val="22"/>
          <w:szCs w:val="22"/>
        </w:rPr>
        <w:t> </w:t>
      </w:r>
      <w:r w:rsidRPr="00A71DC4">
        <w:rPr>
          <w:rFonts w:asciiTheme="minorHAnsi" w:hAnsiTheme="minorHAnsi" w:cstheme="minorHAnsi"/>
          <w:sz w:val="22"/>
          <w:szCs w:val="22"/>
        </w:rPr>
        <w:t>potwierdzeniem odbioru tej informacji będzie dowód transmisji danych z faksu lub potwierdzenie wysłania informacji pocztą elektroniczną</w:t>
      </w:r>
      <w:r w:rsidR="00270CA6" w:rsidRPr="00A71DC4">
        <w:rPr>
          <w:rFonts w:asciiTheme="minorHAnsi" w:hAnsiTheme="minorHAnsi" w:cstheme="minorHAnsi"/>
          <w:sz w:val="22"/>
          <w:szCs w:val="22"/>
        </w:rPr>
        <w:t xml:space="preserve"> lub potwierdzenie zamieszczenia na</w:t>
      </w:r>
      <w:r w:rsidR="00C00730" w:rsidRPr="00A71DC4">
        <w:rPr>
          <w:rFonts w:asciiTheme="minorHAnsi" w:hAnsiTheme="minorHAnsi" w:cstheme="minorHAnsi"/>
          <w:sz w:val="22"/>
          <w:szCs w:val="22"/>
        </w:rPr>
        <w:t> </w:t>
      </w:r>
      <w:r w:rsidR="00270CA6" w:rsidRPr="00A71DC4">
        <w:rPr>
          <w:rFonts w:asciiTheme="minorHAnsi" w:hAnsiTheme="minorHAnsi" w:cstheme="minorHAnsi"/>
          <w:sz w:val="22"/>
          <w:szCs w:val="22"/>
        </w:rPr>
        <w:t xml:space="preserve">stronie open </w:t>
      </w:r>
      <w:proofErr w:type="spellStart"/>
      <w:r w:rsidR="00270CA6" w:rsidRPr="00A71DC4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Pr="00A71DC4">
        <w:rPr>
          <w:rFonts w:asciiTheme="minorHAnsi" w:hAnsiTheme="minorHAnsi" w:cstheme="minorHAnsi"/>
          <w:sz w:val="22"/>
          <w:szCs w:val="22"/>
        </w:rPr>
        <w:t>.</w:t>
      </w:r>
    </w:p>
    <w:p w14:paraId="4B03816B" w14:textId="4A1A631F" w:rsidR="006D49BF" w:rsidRPr="00A71DC4" w:rsidRDefault="00455C78" w:rsidP="00C57816">
      <w:pPr>
        <w:pStyle w:val="Akapitzlist"/>
        <w:numPr>
          <w:ilvl w:val="1"/>
          <w:numId w:val="3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rozporządzenia Parlamentu Europejskiego i Rady (UE) 2016/679 z dnia 27 kwietnia 2016 r. </w:t>
      </w:r>
      <w:r w:rsidRPr="00A71DC4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C00730" w:rsidRPr="00A71DC4">
        <w:rPr>
          <w:rFonts w:asciiTheme="minorHAnsi" w:hAnsiTheme="minorHAnsi" w:cstheme="minorHAnsi"/>
          <w:sz w:val="22"/>
          <w:szCs w:val="22"/>
        </w:rPr>
        <w:t> </w:t>
      </w:r>
      <w:r w:rsidRPr="00A71DC4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</w:t>
      </w:r>
      <w:r w:rsidR="00C00730" w:rsidRPr="00A71DC4">
        <w:rPr>
          <w:rFonts w:asciiTheme="minorHAnsi" w:hAnsiTheme="minorHAnsi" w:cstheme="minorHAnsi"/>
          <w:sz w:val="22"/>
          <w:szCs w:val="22"/>
        </w:rPr>
        <w:t> </w:t>
      </w:r>
      <w:r w:rsidRPr="00A71DC4">
        <w:rPr>
          <w:rFonts w:asciiTheme="minorHAnsi" w:hAnsiTheme="minorHAnsi" w:cstheme="minorHAnsi"/>
          <w:sz w:val="22"/>
          <w:szCs w:val="22"/>
        </w:rPr>
        <w:t>w</w:t>
      </w:r>
      <w:r w:rsidR="00C00730" w:rsidRPr="00A71DC4">
        <w:rPr>
          <w:rFonts w:asciiTheme="minorHAnsi" w:hAnsiTheme="minorHAnsi" w:cstheme="minorHAnsi"/>
          <w:sz w:val="22"/>
          <w:szCs w:val="22"/>
        </w:rPr>
        <w:t> </w:t>
      </w:r>
      <w:r w:rsidRPr="00A71DC4">
        <w:rPr>
          <w:rFonts w:asciiTheme="minorHAnsi" w:hAnsiTheme="minorHAnsi" w:cstheme="minorHAnsi"/>
          <w:sz w:val="22"/>
          <w:szCs w:val="22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A71DC4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footnoteReference w:id="1"/>
      </w:r>
      <w:r w:rsidRPr="00A71DC4">
        <w:rPr>
          <w:rFonts w:asciiTheme="minorHAnsi" w:hAnsiTheme="minorHAnsi" w:cstheme="minorHAnsi"/>
          <w:sz w:val="22"/>
          <w:szCs w:val="22"/>
        </w:rPr>
        <w:t>.</w:t>
      </w:r>
    </w:p>
    <w:p w14:paraId="7C3CF7E3" w14:textId="5C2F0F15" w:rsidR="009A6200" w:rsidRPr="00A71DC4" w:rsidRDefault="009A6200" w:rsidP="00C57816">
      <w:pPr>
        <w:pStyle w:val="Akapitzlist"/>
        <w:numPr>
          <w:ilvl w:val="1"/>
          <w:numId w:val="3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Oświadczam, że wyrażam zgodę na przetwarzanie danych osobowych przekazanych w ofercie oraz w później składanych dokumentach, oświadczeniach i wyjaśnieniach dla potrzeb związanych z niniejszym postępowaniem konkursowym, zgodnie z ustawą z 10 maja 2018 r. o</w:t>
      </w:r>
      <w:r w:rsidR="00C00730" w:rsidRPr="00A71DC4">
        <w:rPr>
          <w:rFonts w:asciiTheme="minorHAnsi" w:hAnsiTheme="minorHAnsi" w:cstheme="minorHAnsi"/>
          <w:sz w:val="22"/>
          <w:szCs w:val="22"/>
        </w:rPr>
        <w:t> </w:t>
      </w:r>
      <w:r w:rsidRPr="00A71DC4">
        <w:rPr>
          <w:rFonts w:asciiTheme="minorHAnsi" w:hAnsiTheme="minorHAnsi" w:cstheme="minorHAnsi"/>
          <w:sz w:val="22"/>
          <w:szCs w:val="22"/>
        </w:rPr>
        <w:t>ochronie danych osobowych (tj. Dz. U. z 2019 r. poz. 1781) oraz w związku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C00730" w:rsidRPr="00A71DC4">
        <w:rPr>
          <w:rFonts w:asciiTheme="minorHAnsi" w:hAnsiTheme="minorHAnsi" w:cstheme="minorHAnsi"/>
          <w:sz w:val="22"/>
          <w:szCs w:val="22"/>
        </w:rPr>
        <w:t> </w:t>
      </w:r>
      <w:r w:rsidRPr="00A71DC4">
        <w:rPr>
          <w:rFonts w:asciiTheme="minorHAnsi" w:hAnsiTheme="minorHAnsi" w:cstheme="minorHAnsi"/>
          <w:sz w:val="22"/>
          <w:szCs w:val="22"/>
        </w:rPr>
        <w:t>ochronie danych) (Dz. Urz. UE L 119 z 4.5.2016, str. 1).</w:t>
      </w:r>
    </w:p>
    <w:p w14:paraId="4D0B913D" w14:textId="46E4B8C4" w:rsidR="00934F40" w:rsidRPr="00C57816" w:rsidRDefault="00934F40" w:rsidP="00C57816">
      <w:pPr>
        <w:pStyle w:val="Akapitzlist"/>
        <w:numPr>
          <w:ilvl w:val="1"/>
          <w:numId w:val="3"/>
        </w:numPr>
        <w:tabs>
          <w:tab w:val="left" w:pos="284"/>
        </w:tabs>
        <w:spacing w:after="24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C57816">
        <w:rPr>
          <w:rFonts w:asciiTheme="minorHAnsi" w:hAnsiTheme="minorHAnsi" w:cstheme="minorHAnsi"/>
          <w:bCs/>
          <w:iCs/>
          <w:sz w:val="22"/>
          <w:szCs w:val="22"/>
        </w:rPr>
        <w:t xml:space="preserve">Osobą/osobami odpowiedzialną /odpowiedzialnymi  za podpisanie umowy jest/ są: </w:t>
      </w:r>
    </w:p>
    <w:p w14:paraId="4FCFAF1F" w14:textId="2BA5AE3F" w:rsidR="00934F40" w:rsidRPr="00C57816" w:rsidRDefault="00934F40" w:rsidP="00A71DC4">
      <w:pPr>
        <w:pStyle w:val="Akapitzlist"/>
        <w:tabs>
          <w:tab w:val="left" w:pos="284"/>
        </w:tabs>
        <w:spacing w:line="276" w:lineRule="auto"/>
        <w:ind w:left="39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C57816">
        <w:rPr>
          <w:rFonts w:asciiTheme="minorHAnsi" w:hAnsiTheme="minorHAnsi" w:cstheme="minorHAnsi"/>
          <w:bCs/>
          <w:iCs/>
          <w:sz w:val="22"/>
          <w:szCs w:val="22"/>
        </w:rPr>
        <w:t>…………</w:t>
      </w:r>
      <w:r w:rsidR="00C57816">
        <w:rPr>
          <w:rFonts w:asciiTheme="minorHAnsi" w:hAnsiTheme="minorHAnsi" w:cstheme="minorHAnsi"/>
          <w:bCs/>
          <w:iCs/>
          <w:sz w:val="22"/>
          <w:szCs w:val="22"/>
        </w:rPr>
        <w:t>…………...</w:t>
      </w:r>
      <w:r w:rsidRPr="00C57816">
        <w:rPr>
          <w:rFonts w:asciiTheme="minorHAnsi" w:hAnsiTheme="minorHAnsi" w:cstheme="minorHAnsi"/>
          <w:bCs/>
          <w:iCs/>
          <w:sz w:val="22"/>
          <w:szCs w:val="22"/>
        </w:rPr>
        <w:t>…………….…………...............................................</w:t>
      </w:r>
      <w:r w:rsidR="00C57816">
        <w:rPr>
          <w:rFonts w:asciiTheme="minorHAnsi" w:hAnsiTheme="minorHAnsi" w:cstheme="minorHAnsi"/>
          <w:bCs/>
          <w:iCs/>
          <w:sz w:val="22"/>
          <w:szCs w:val="22"/>
        </w:rPr>
        <w:t>...........................</w:t>
      </w:r>
      <w:r w:rsidRPr="00C57816">
        <w:rPr>
          <w:rFonts w:asciiTheme="minorHAnsi" w:hAnsiTheme="minorHAnsi" w:cstheme="minorHAnsi"/>
          <w:bCs/>
          <w:iCs/>
          <w:sz w:val="22"/>
          <w:szCs w:val="22"/>
        </w:rPr>
        <w:t>..........................</w:t>
      </w:r>
    </w:p>
    <w:p w14:paraId="6D7E098E" w14:textId="77777777" w:rsidR="00934F40" w:rsidRPr="00C57816" w:rsidRDefault="00934F40" w:rsidP="00A71DC4">
      <w:pPr>
        <w:pStyle w:val="Akapitzlist"/>
        <w:tabs>
          <w:tab w:val="left" w:pos="284"/>
        </w:tabs>
        <w:spacing w:line="276" w:lineRule="auto"/>
        <w:ind w:left="39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C57816">
        <w:rPr>
          <w:rFonts w:asciiTheme="minorHAnsi" w:hAnsiTheme="minorHAnsi" w:cstheme="minorHAnsi"/>
          <w:bCs/>
          <w:iCs/>
          <w:sz w:val="22"/>
          <w:szCs w:val="22"/>
        </w:rPr>
        <w:t>(należy wskazać dane osoby / osób)</w:t>
      </w:r>
    </w:p>
    <w:p w14:paraId="6A3C8FE5" w14:textId="77777777" w:rsidR="00C55A0E" w:rsidRPr="00C57816" w:rsidRDefault="00C55A0E" w:rsidP="00A71DC4">
      <w:pPr>
        <w:pStyle w:val="Akapitzlist"/>
        <w:tabs>
          <w:tab w:val="left" w:pos="284"/>
        </w:tabs>
        <w:spacing w:line="276" w:lineRule="auto"/>
        <w:ind w:left="39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7418FDD" w14:textId="77777777" w:rsidR="00934F40" w:rsidRPr="00C57816" w:rsidRDefault="00934F40" w:rsidP="00A71DC4">
      <w:pPr>
        <w:pStyle w:val="Akapitzlist"/>
        <w:numPr>
          <w:ilvl w:val="1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C57816">
        <w:rPr>
          <w:rFonts w:asciiTheme="minorHAnsi" w:hAnsiTheme="minorHAnsi" w:cstheme="minorHAnsi"/>
          <w:bCs/>
          <w:iCs/>
          <w:sz w:val="22"/>
          <w:szCs w:val="22"/>
        </w:rPr>
        <w:t>Informacje do umowy:</w:t>
      </w:r>
    </w:p>
    <w:p w14:paraId="500038D8" w14:textId="2A422F8B" w:rsidR="00985E72" w:rsidRPr="00C57816" w:rsidRDefault="00D52A2B" w:rsidP="00D52A2B">
      <w:pPr>
        <w:pStyle w:val="Akapitzlist"/>
        <w:autoSpaceDE w:val="0"/>
        <w:spacing w:line="276" w:lineRule="auto"/>
        <w:ind w:left="2844" w:firstLine="69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="00985E72" w:rsidRPr="00C57816">
        <w:rPr>
          <w:rFonts w:ascii="Calibri" w:hAnsi="Calibri" w:cs="Calibri"/>
          <w:bCs/>
          <w:sz w:val="22"/>
          <w:szCs w:val="22"/>
        </w:rPr>
        <w:t>§ 3</w:t>
      </w:r>
    </w:p>
    <w:p w14:paraId="1C1C5B2E" w14:textId="47C8CD64" w:rsidR="00934F40" w:rsidRPr="00C57816" w:rsidRDefault="00985E72" w:rsidP="00C57816">
      <w:pPr>
        <w:pStyle w:val="Akapitzlist"/>
        <w:autoSpaceDE w:val="0"/>
        <w:spacing w:after="240" w:line="276" w:lineRule="auto"/>
        <w:ind w:left="0"/>
        <w:rPr>
          <w:rFonts w:ascii="Calibri" w:hAnsi="Calibri" w:cs="Calibri"/>
          <w:bCs/>
          <w:sz w:val="22"/>
          <w:szCs w:val="22"/>
        </w:rPr>
      </w:pPr>
      <w:r w:rsidRPr="00C57816">
        <w:rPr>
          <w:rFonts w:ascii="Calibri" w:hAnsi="Calibri" w:cs="Calibri"/>
          <w:bCs/>
          <w:sz w:val="22"/>
          <w:szCs w:val="22"/>
        </w:rPr>
        <w:t>Badania</w:t>
      </w:r>
      <w:r w:rsidR="0062262D" w:rsidRPr="00C57816">
        <w:rPr>
          <w:rFonts w:ascii="Calibri" w:hAnsi="Calibri" w:cs="Calibri"/>
          <w:bCs/>
          <w:sz w:val="22"/>
          <w:szCs w:val="22"/>
        </w:rPr>
        <w:t xml:space="preserve"> </w:t>
      </w:r>
      <w:r w:rsidR="00055AD5">
        <w:rPr>
          <w:rFonts w:ascii="Calibri" w:hAnsi="Calibri" w:cs="Calibri"/>
          <w:bCs/>
          <w:sz w:val="22"/>
          <w:szCs w:val="22"/>
        </w:rPr>
        <w:t>bakteriologiczne</w:t>
      </w:r>
      <w:r w:rsidRPr="00C57816">
        <w:rPr>
          <w:rFonts w:ascii="Calibri" w:hAnsi="Calibri" w:cs="Calibri"/>
          <w:bCs/>
          <w:sz w:val="22"/>
          <w:szCs w:val="22"/>
        </w:rPr>
        <w:t xml:space="preserve">, o których mowa w § </w:t>
      </w:r>
      <w:r w:rsidR="00B44493" w:rsidRPr="00C57816">
        <w:rPr>
          <w:rFonts w:ascii="Calibri" w:hAnsi="Calibri" w:cs="Calibri"/>
          <w:bCs/>
          <w:sz w:val="22"/>
          <w:szCs w:val="22"/>
        </w:rPr>
        <w:t>1</w:t>
      </w:r>
      <w:r w:rsidRPr="00C57816">
        <w:rPr>
          <w:rFonts w:ascii="Calibri" w:hAnsi="Calibri" w:cs="Calibri"/>
          <w:bCs/>
          <w:sz w:val="22"/>
          <w:szCs w:val="22"/>
        </w:rPr>
        <w:t xml:space="preserve"> ust. 1, wykonywane będą </w:t>
      </w:r>
      <w:r w:rsidRPr="00C57816">
        <w:rPr>
          <w:rFonts w:ascii="Calibri" w:hAnsi="Calibri" w:cs="Calibri"/>
          <w:bCs/>
          <w:sz w:val="22"/>
          <w:szCs w:val="22"/>
        </w:rPr>
        <w:br/>
        <w:t>w …………………………………………</w:t>
      </w:r>
      <w:r w:rsidR="00C57816">
        <w:rPr>
          <w:rFonts w:ascii="Calibri" w:hAnsi="Calibri" w:cs="Calibri"/>
          <w:bCs/>
          <w:sz w:val="22"/>
          <w:szCs w:val="22"/>
        </w:rPr>
        <w:t>……</w:t>
      </w:r>
      <w:r w:rsidRPr="00C57816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………………………………………………………………………………………….…………</w:t>
      </w:r>
    </w:p>
    <w:p w14:paraId="348E451E" w14:textId="21962C31" w:rsidR="007429D7" w:rsidRPr="00C57816" w:rsidRDefault="007429D7" w:rsidP="00D52A2B">
      <w:pPr>
        <w:pStyle w:val="Tekstpodstawowywcity"/>
        <w:widowControl w:val="0"/>
        <w:tabs>
          <w:tab w:val="left" w:pos="1560"/>
        </w:tabs>
        <w:spacing w:before="240" w:line="276" w:lineRule="auto"/>
        <w:ind w:firstLine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57816">
        <w:rPr>
          <w:rFonts w:asciiTheme="minorHAnsi" w:hAnsiTheme="minorHAnsi" w:cstheme="minorHAnsi"/>
          <w:bCs/>
          <w:sz w:val="22"/>
          <w:szCs w:val="22"/>
        </w:rPr>
        <w:t>§ 1</w:t>
      </w:r>
      <w:r w:rsidR="00D52A2B">
        <w:rPr>
          <w:rFonts w:asciiTheme="minorHAnsi" w:hAnsiTheme="minorHAnsi" w:cstheme="minorHAnsi"/>
          <w:bCs/>
          <w:sz w:val="22"/>
          <w:szCs w:val="22"/>
        </w:rPr>
        <w:t>6</w:t>
      </w:r>
    </w:p>
    <w:p w14:paraId="5CACC57E" w14:textId="10D14FFA" w:rsidR="007429D7" w:rsidRPr="00CB332C" w:rsidRDefault="007429D7" w:rsidP="00CB332C">
      <w:pPr>
        <w:spacing w:line="276" w:lineRule="auto"/>
        <w:rPr>
          <w:rFonts w:ascii="Calibri" w:hAnsi="Calibri" w:cs="Calibri"/>
          <w:bCs/>
        </w:rPr>
      </w:pPr>
      <w:r w:rsidRPr="00C57816">
        <w:rPr>
          <w:rFonts w:ascii="Calibri" w:hAnsi="Calibri" w:cs="Calibri"/>
          <w:bCs/>
        </w:rPr>
        <w:t>Osobą odpowiedzialną za realizację umowy z ramienia Przyjmującego zamówienie jest: …………….……………………………</w:t>
      </w:r>
      <w:r w:rsidR="00D52A2B">
        <w:rPr>
          <w:rFonts w:ascii="Calibri" w:hAnsi="Calibri" w:cs="Calibri"/>
          <w:bCs/>
        </w:rPr>
        <w:t>…..</w:t>
      </w:r>
      <w:r w:rsidRPr="00C57816">
        <w:rPr>
          <w:rFonts w:ascii="Calibri" w:hAnsi="Calibri" w:cs="Calibri"/>
          <w:bCs/>
        </w:rPr>
        <w:t xml:space="preserve"> e-mail……</w:t>
      </w:r>
      <w:r w:rsidR="00D52A2B">
        <w:rPr>
          <w:rFonts w:ascii="Calibri" w:hAnsi="Calibri" w:cs="Calibri"/>
          <w:bCs/>
        </w:rPr>
        <w:t>..</w:t>
      </w:r>
      <w:r w:rsidRPr="00C57816">
        <w:rPr>
          <w:rFonts w:ascii="Calibri" w:hAnsi="Calibri" w:cs="Calibri"/>
          <w:bCs/>
        </w:rPr>
        <w:t>…</w:t>
      </w:r>
      <w:r w:rsidR="00D52A2B">
        <w:rPr>
          <w:rFonts w:ascii="Calibri" w:hAnsi="Calibri" w:cs="Calibri"/>
          <w:bCs/>
        </w:rPr>
        <w:t>………………</w:t>
      </w:r>
      <w:r w:rsidRPr="00C57816">
        <w:rPr>
          <w:rFonts w:ascii="Calibri" w:hAnsi="Calibri" w:cs="Calibri"/>
          <w:bCs/>
        </w:rPr>
        <w:t>…………….tel.………</w:t>
      </w:r>
      <w:r w:rsidR="00D52A2B">
        <w:rPr>
          <w:rFonts w:ascii="Calibri" w:hAnsi="Calibri" w:cs="Calibri"/>
          <w:bCs/>
        </w:rPr>
        <w:t>………………………….</w:t>
      </w:r>
      <w:r w:rsidRPr="00C57816">
        <w:rPr>
          <w:rFonts w:ascii="Calibri" w:hAnsi="Calibri" w:cs="Calibri"/>
          <w:bCs/>
        </w:rPr>
        <w:t>……………</w:t>
      </w:r>
    </w:p>
    <w:p w14:paraId="46AFEFFD" w14:textId="77777777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ZAŁ</w:t>
      </w:r>
      <w:r w:rsidRPr="00A71DC4">
        <w:rPr>
          <w:rFonts w:eastAsia="TTE1B70948t00" w:cstheme="minorHAnsi"/>
          <w:lang w:eastAsia="pl-PL"/>
        </w:rPr>
        <w:t>Ą</w:t>
      </w:r>
      <w:r w:rsidRPr="00A71DC4">
        <w:rPr>
          <w:rFonts w:eastAsia="Times New Roman" w:cstheme="minorHAnsi"/>
          <w:lang w:eastAsia="pl-PL"/>
        </w:rPr>
        <w:t>CZNIKI DO OFERTY:</w:t>
      </w:r>
    </w:p>
    <w:p w14:paraId="6696A44F" w14:textId="64D9722C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1. .............................................</w:t>
      </w:r>
      <w:r w:rsidR="009F1182">
        <w:rPr>
          <w:rFonts w:eastAsia="Times New Roman" w:cstheme="minorHAnsi"/>
          <w:lang w:eastAsia="pl-PL"/>
        </w:rPr>
        <w:t>.........................................</w:t>
      </w:r>
      <w:r w:rsidRPr="00A71DC4">
        <w:rPr>
          <w:rFonts w:eastAsia="Times New Roman" w:cstheme="minorHAnsi"/>
          <w:lang w:eastAsia="pl-PL"/>
        </w:rPr>
        <w:t>....................................................................</w:t>
      </w:r>
    </w:p>
    <w:p w14:paraId="3C2A5E04" w14:textId="7EB38A61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2. ....................................................................</w:t>
      </w:r>
      <w:r w:rsidR="009F1182">
        <w:rPr>
          <w:rFonts w:eastAsia="Times New Roman" w:cstheme="minorHAnsi"/>
          <w:lang w:eastAsia="pl-PL"/>
        </w:rPr>
        <w:t>.........................................</w:t>
      </w:r>
      <w:r w:rsidRPr="00A71DC4">
        <w:rPr>
          <w:rFonts w:eastAsia="Times New Roman" w:cstheme="minorHAnsi"/>
          <w:lang w:eastAsia="pl-PL"/>
        </w:rPr>
        <w:t>.............................................</w:t>
      </w:r>
    </w:p>
    <w:p w14:paraId="406587D6" w14:textId="01205DB0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3. ....................................................</w:t>
      </w:r>
      <w:r w:rsidR="009F1182">
        <w:rPr>
          <w:rFonts w:eastAsia="Times New Roman" w:cstheme="minorHAnsi"/>
          <w:lang w:eastAsia="pl-PL"/>
        </w:rPr>
        <w:t>.........................................</w:t>
      </w:r>
      <w:r w:rsidRPr="00A71DC4">
        <w:rPr>
          <w:rFonts w:eastAsia="Times New Roman" w:cstheme="minorHAnsi"/>
          <w:lang w:eastAsia="pl-PL"/>
        </w:rPr>
        <w:t>.............................................................</w:t>
      </w:r>
    </w:p>
    <w:p w14:paraId="1218E20E" w14:textId="783110BB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4. ..............................................................................................................</w:t>
      </w:r>
      <w:r w:rsidR="009F1182">
        <w:rPr>
          <w:rFonts w:eastAsia="Times New Roman" w:cstheme="minorHAnsi"/>
          <w:lang w:eastAsia="pl-PL"/>
        </w:rPr>
        <w:t>.........................................</w:t>
      </w:r>
      <w:r w:rsidRPr="00A71DC4">
        <w:rPr>
          <w:rFonts w:eastAsia="Times New Roman" w:cstheme="minorHAnsi"/>
          <w:lang w:eastAsia="pl-PL"/>
        </w:rPr>
        <w:t>...</w:t>
      </w:r>
    </w:p>
    <w:p w14:paraId="5FA4E73C" w14:textId="4D42FF93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5. ..............................................................................................................</w:t>
      </w:r>
      <w:r w:rsidR="009F1182">
        <w:rPr>
          <w:rFonts w:eastAsia="Times New Roman" w:cstheme="minorHAnsi"/>
          <w:lang w:eastAsia="pl-PL"/>
        </w:rPr>
        <w:t>.........................................</w:t>
      </w:r>
      <w:r w:rsidRPr="00A71DC4">
        <w:rPr>
          <w:rFonts w:eastAsia="Times New Roman" w:cstheme="minorHAnsi"/>
          <w:lang w:eastAsia="pl-PL"/>
        </w:rPr>
        <w:t>...</w:t>
      </w:r>
    </w:p>
    <w:p w14:paraId="5447D2D2" w14:textId="278DB5B0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6. ............................................................................................................</w:t>
      </w:r>
      <w:r w:rsidR="009F1182">
        <w:rPr>
          <w:rFonts w:eastAsia="Times New Roman" w:cstheme="minorHAnsi"/>
          <w:lang w:eastAsia="pl-PL"/>
        </w:rPr>
        <w:t>.........................................</w:t>
      </w:r>
      <w:r w:rsidRPr="00A71DC4">
        <w:rPr>
          <w:rFonts w:eastAsia="Times New Roman" w:cstheme="minorHAnsi"/>
          <w:lang w:eastAsia="pl-PL"/>
        </w:rPr>
        <w:t>.....</w:t>
      </w:r>
    </w:p>
    <w:p w14:paraId="626F9CF3" w14:textId="3DDDB212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7. ............................................................................................................</w:t>
      </w:r>
      <w:r w:rsidR="009F1182">
        <w:rPr>
          <w:rFonts w:eastAsia="Times New Roman" w:cstheme="minorHAnsi"/>
          <w:lang w:eastAsia="pl-PL"/>
        </w:rPr>
        <w:t>.........................................</w:t>
      </w:r>
      <w:r w:rsidRPr="00A71DC4">
        <w:rPr>
          <w:rFonts w:eastAsia="Times New Roman" w:cstheme="minorHAnsi"/>
          <w:lang w:eastAsia="pl-PL"/>
        </w:rPr>
        <w:t>.....</w:t>
      </w:r>
    </w:p>
    <w:p w14:paraId="28EBD657" w14:textId="77777777" w:rsidR="00A71DC4" w:rsidRPr="00A71DC4" w:rsidRDefault="00A71DC4" w:rsidP="00A71DC4">
      <w:pPr>
        <w:spacing w:after="0" w:line="276" w:lineRule="auto"/>
        <w:rPr>
          <w:rFonts w:eastAsia="Times New Roman" w:cstheme="minorHAnsi"/>
          <w:lang w:eastAsia="pl-PL"/>
        </w:rPr>
      </w:pPr>
    </w:p>
    <w:p w14:paraId="5ACD4DB2" w14:textId="3874B374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…………………</w:t>
      </w:r>
      <w:r w:rsidR="009F1182">
        <w:rPr>
          <w:rFonts w:eastAsia="Times New Roman" w:cstheme="minorHAnsi"/>
          <w:lang w:eastAsia="pl-PL"/>
        </w:rPr>
        <w:t>……………..</w:t>
      </w:r>
      <w:r w:rsidRPr="00A71DC4">
        <w:rPr>
          <w:rFonts w:eastAsia="Times New Roman" w:cstheme="minorHAnsi"/>
          <w:lang w:eastAsia="pl-PL"/>
        </w:rPr>
        <w:t>…</w:t>
      </w:r>
    </w:p>
    <w:p w14:paraId="7BAD9E13" w14:textId="77777777" w:rsidR="006D49BF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/miejscowo</w:t>
      </w:r>
      <w:r w:rsidRPr="00A71DC4">
        <w:rPr>
          <w:rFonts w:eastAsia="TTE1B70948t00" w:cstheme="minorHAnsi"/>
          <w:lang w:eastAsia="pl-PL"/>
        </w:rPr>
        <w:t>ść</w:t>
      </w:r>
      <w:r w:rsidRPr="00A71DC4">
        <w:rPr>
          <w:rFonts w:eastAsia="Times New Roman" w:cstheme="minorHAnsi"/>
          <w:lang w:eastAsia="pl-PL"/>
        </w:rPr>
        <w:t xml:space="preserve"> i data/                                                                                                                                 </w:t>
      </w:r>
    </w:p>
    <w:p w14:paraId="112A9B88" w14:textId="4E964480" w:rsidR="00455C78" w:rsidRPr="00A71DC4" w:rsidRDefault="00455C78" w:rsidP="00A71DC4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………………………………………………</w:t>
      </w:r>
    </w:p>
    <w:p w14:paraId="2A9D592B" w14:textId="5160FCDB" w:rsidR="00455C78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 xml:space="preserve">   </w:t>
      </w:r>
      <w:r w:rsidR="00CB332C">
        <w:rPr>
          <w:rFonts w:eastAsia="Times New Roman" w:cstheme="minorHAnsi"/>
          <w:lang w:eastAsia="pl-PL"/>
        </w:rPr>
        <w:t xml:space="preserve">      </w:t>
      </w:r>
      <w:r w:rsidRPr="00A71DC4">
        <w:rPr>
          <w:rFonts w:eastAsia="Times New Roman" w:cstheme="minorHAnsi"/>
          <w:lang w:eastAsia="pl-PL"/>
        </w:rPr>
        <w:t xml:space="preserve">               </w:t>
      </w:r>
      <w:r w:rsidR="00A71DC4">
        <w:rPr>
          <w:rFonts w:eastAsia="Times New Roman" w:cstheme="minorHAnsi"/>
          <w:lang w:eastAsia="pl-PL"/>
        </w:rPr>
        <w:t xml:space="preserve">     </w:t>
      </w:r>
      <w:r w:rsidRPr="00A71DC4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Pieczęć i podpis Oferenta</w:t>
      </w:r>
    </w:p>
    <w:p w14:paraId="56B17C87" w14:textId="21E9FE28" w:rsidR="00A727F0" w:rsidRPr="00A71DC4" w:rsidRDefault="00455C78" w:rsidP="00A71DC4">
      <w:pPr>
        <w:spacing w:after="0" w:line="276" w:lineRule="auto"/>
        <w:rPr>
          <w:rFonts w:eastAsia="Times New Roman" w:cstheme="minorHAnsi"/>
          <w:lang w:eastAsia="pl-PL"/>
        </w:rPr>
      </w:pPr>
      <w:r w:rsidRPr="00A71DC4">
        <w:rPr>
          <w:rFonts w:eastAsia="Times New Roman" w:cstheme="minorHAnsi"/>
          <w:lang w:eastAsia="pl-PL"/>
        </w:rPr>
        <w:t>* jeżeli dotyczy</w:t>
      </w:r>
      <w:bookmarkEnd w:id="0"/>
    </w:p>
    <w:p w14:paraId="12239DF0" w14:textId="77777777" w:rsidR="00A71DC4" w:rsidRDefault="00A71DC4" w:rsidP="00A71DC4">
      <w:pPr>
        <w:spacing w:line="276" w:lineRule="auto"/>
        <w:rPr>
          <w:rFonts w:cstheme="minorHAnsi"/>
        </w:rPr>
      </w:pPr>
    </w:p>
    <w:p w14:paraId="2223C2E9" w14:textId="2A90DAB8" w:rsidR="00A727F0" w:rsidRPr="00A71DC4" w:rsidRDefault="00A727F0" w:rsidP="00A71DC4">
      <w:pPr>
        <w:spacing w:line="276" w:lineRule="auto"/>
        <w:rPr>
          <w:rFonts w:cstheme="minorHAnsi"/>
          <w:b/>
          <w:vertAlign w:val="superscript"/>
        </w:rPr>
      </w:pPr>
      <w:r w:rsidRPr="00A71DC4">
        <w:rPr>
          <w:rFonts w:cstheme="minorHAnsi"/>
        </w:rPr>
        <w:t>………………………………………………</w:t>
      </w:r>
      <w:r w:rsidRPr="00A71DC4">
        <w:rPr>
          <w:rFonts w:cstheme="minorHAnsi"/>
        </w:rPr>
        <w:br/>
      </w:r>
      <w:r w:rsidRPr="00A71DC4">
        <w:rPr>
          <w:rFonts w:cstheme="minorHAnsi"/>
        </w:rPr>
        <w:tab/>
      </w:r>
      <w:r w:rsidRPr="00A71DC4">
        <w:rPr>
          <w:rFonts w:cstheme="minorHAnsi"/>
          <w:vertAlign w:val="superscript"/>
        </w:rPr>
        <w:t>(pieczęć oferenta)</w:t>
      </w:r>
    </w:p>
    <w:p w14:paraId="2265F671" w14:textId="77777777" w:rsidR="00934F40" w:rsidRPr="00A71DC4" w:rsidRDefault="00934F40" w:rsidP="00A71DC4">
      <w:pPr>
        <w:spacing w:line="276" w:lineRule="auto"/>
        <w:rPr>
          <w:rFonts w:cstheme="minorHAnsi"/>
          <w:b/>
        </w:rPr>
      </w:pPr>
    </w:p>
    <w:p w14:paraId="0052C11A" w14:textId="3CAC0566" w:rsidR="00A727F0" w:rsidRPr="00A71DC4" w:rsidRDefault="00A727F0" w:rsidP="00A71DC4">
      <w:pPr>
        <w:spacing w:line="276" w:lineRule="auto"/>
        <w:jc w:val="center"/>
        <w:rPr>
          <w:rFonts w:cstheme="minorHAnsi"/>
          <w:b/>
        </w:rPr>
      </w:pPr>
      <w:r w:rsidRPr="00A71DC4">
        <w:rPr>
          <w:rFonts w:cstheme="minorHAnsi"/>
          <w:b/>
        </w:rPr>
        <w:t>OŚWIADCZENIE OFERENTA O WPISACH DO REJESTRÓW</w:t>
      </w:r>
    </w:p>
    <w:p w14:paraId="01C6A285" w14:textId="77777777" w:rsidR="00A727F0" w:rsidRPr="00A71DC4" w:rsidRDefault="00A727F0" w:rsidP="00A71DC4">
      <w:pPr>
        <w:spacing w:line="276" w:lineRule="auto"/>
        <w:jc w:val="center"/>
        <w:rPr>
          <w:rFonts w:cstheme="minorHAnsi"/>
          <w:b/>
        </w:rPr>
      </w:pPr>
    </w:p>
    <w:p w14:paraId="3C5571E7" w14:textId="77777777" w:rsidR="00A727F0" w:rsidRPr="00A71DC4" w:rsidRDefault="00A727F0" w:rsidP="00A71DC4">
      <w:pPr>
        <w:pStyle w:val="Akapitzlist"/>
        <w:numPr>
          <w:ilvl w:val="0"/>
          <w:numId w:val="8"/>
        </w:numPr>
        <w:suppressAutoHyphens w:val="0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Niniejszym oświadczam, że jako Oferent jestem:</w:t>
      </w:r>
    </w:p>
    <w:p w14:paraId="34FF8BDD" w14:textId="77777777" w:rsidR="00A727F0" w:rsidRPr="00A71DC4" w:rsidRDefault="00A727F0" w:rsidP="00A71DC4">
      <w:pPr>
        <w:pStyle w:val="Akapitzlist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sym w:font="Symbol" w:char="F0A0"/>
      </w:r>
      <w:r w:rsidRPr="00A71DC4">
        <w:rPr>
          <w:rFonts w:asciiTheme="minorHAnsi" w:hAnsiTheme="minorHAnsi" w:cstheme="minorHAnsi"/>
          <w:sz w:val="22"/>
          <w:szCs w:val="22"/>
        </w:rPr>
        <w:t xml:space="preserve"> podmiotem leczniczym, wpisanym do rejestru podmiotów wykonujących działalność leczniczą, </w:t>
      </w:r>
    </w:p>
    <w:p w14:paraId="4AA578D9" w14:textId="1D110CBE" w:rsidR="00A727F0" w:rsidRPr="00A71DC4" w:rsidRDefault="00A727F0" w:rsidP="00A71DC4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prowadzonego przez ……………………………………</w:t>
      </w:r>
      <w:r w:rsidR="0097613B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A71DC4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4919F552" w14:textId="3222A1FA" w:rsidR="00A727F0" w:rsidRPr="00A71DC4" w:rsidRDefault="00A727F0" w:rsidP="00A71DC4">
      <w:pPr>
        <w:spacing w:line="276" w:lineRule="auto"/>
        <w:ind w:left="284" w:firstLine="436"/>
        <w:jc w:val="both"/>
        <w:rPr>
          <w:rFonts w:cstheme="minorHAnsi"/>
        </w:rPr>
      </w:pPr>
      <w:r w:rsidRPr="00A71DC4">
        <w:rPr>
          <w:rFonts w:cstheme="minorHAnsi"/>
        </w:rPr>
        <w:t>pod numerem .…………………………………………………</w:t>
      </w:r>
      <w:r w:rsidR="0097613B">
        <w:rPr>
          <w:rFonts w:cstheme="minorHAnsi"/>
        </w:rPr>
        <w:t>……………………………………………………….</w:t>
      </w:r>
      <w:r w:rsidRPr="00A71DC4">
        <w:rPr>
          <w:rFonts w:cstheme="minorHAnsi"/>
        </w:rPr>
        <w:t>………</w:t>
      </w:r>
    </w:p>
    <w:p w14:paraId="03E5387D" w14:textId="77777777" w:rsidR="00A727F0" w:rsidRPr="00A71DC4" w:rsidRDefault="00A727F0" w:rsidP="00A71DC4">
      <w:pPr>
        <w:pStyle w:val="Akapitzlist"/>
        <w:spacing w:line="276" w:lineRule="auto"/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BB4C3E4" w14:textId="77777777" w:rsidR="00A727F0" w:rsidRPr="00A71DC4" w:rsidRDefault="00A727F0" w:rsidP="00A71DC4">
      <w:pPr>
        <w:pStyle w:val="Akapitzlist"/>
        <w:numPr>
          <w:ilvl w:val="0"/>
          <w:numId w:val="8"/>
        </w:numPr>
        <w:suppressAutoHyphens w:val="0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Oświadczam, że jako Oferent jestem wpisany do*:</w:t>
      </w:r>
    </w:p>
    <w:p w14:paraId="30CBC950" w14:textId="77777777" w:rsidR="00A727F0" w:rsidRPr="00A71DC4" w:rsidRDefault="00A727F0" w:rsidP="00A71DC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sym w:font="Symbol" w:char="F0A0"/>
      </w:r>
      <w:r w:rsidRPr="00A71DC4">
        <w:rPr>
          <w:rFonts w:asciiTheme="minorHAnsi" w:hAnsiTheme="minorHAnsi" w:cstheme="minorHAnsi"/>
          <w:sz w:val="22"/>
          <w:szCs w:val="22"/>
        </w:rPr>
        <w:t xml:space="preserve"> Krajowego Rejestru Sądowego </w:t>
      </w:r>
    </w:p>
    <w:p w14:paraId="14F6C07B" w14:textId="279A9955" w:rsidR="00A727F0" w:rsidRPr="00A71DC4" w:rsidRDefault="00A727F0" w:rsidP="00A71DC4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pod numerem ……………………………</w:t>
      </w:r>
      <w:r w:rsidR="0097613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A71DC4">
        <w:rPr>
          <w:rFonts w:asciiTheme="minorHAnsi" w:hAnsiTheme="minorHAnsi" w:cstheme="minorHAnsi"/>
          <w:sz w:val="22"/>
          <w:szCs w:val="22"/>
        </w:rPr>
        <w:t>……….……</w:t>
      </w:r>
      <w:r w:rsidR="0097613B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5942EDEC" w14:textId="77777777" w:rsidR="00A727F0" w:rsidRPr="00A71DC4" w:rsidRDefault="00A727F0" w:rsidP="00A71DC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sym w:font="Symbol" w:char="F0A0"/>
      </w:r>
      <w:r w:rsidRPr="00A71DC4">
        <w:rPr>
          <w:rFonts w:asciiTheme="minorHAnsi" w:hAnsiTheme="minorHAnsi" w:cstheme="minorHAnsi"/>
          <w:sz w:val="22"/>
          <w:szCs w:val="22"/>
        </w:rPr>
        <w:t xml:space="preserve">  nie dotyczy</w:t>
      </w:r>
    </w:p>
    <w:p w14:paraId="77AE5C42" w14:textId="77777777" w:rsidR="00A727F0" w:rsidRPr="00A71DC4" w:rsidRDefault="00A727F0" w:rsidP="00A71DC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71654E5" w14:textId="77777777" w:rsidR="00A727F0" w:rsidRPr="00A71DC4" w:rsidRDefault="00A727F0" w:rsidP="00A71DC4">
      <w:pPr>
        <w:pStyle w:val="Akapitzlist"/>
        <w:numPr>
          <w:ilvl w:val="0"/>
          <w:numId w:val="8"/>
        </w:numPr>
        <w:suppressAutoHyphens w:val="0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t>Oświadczam, że jako Oferent jestem wpisany do*:</w:t>
      </w:r>
    </w:p>
    <w:p w14:paraId="2EC3DE63" w14:textId="77777777" w:rsidR="00A727F0" w:rsidRPr="00A71DC4" w:rsidRDefault="00A727F0" w:rsidP="00A71DC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sym w:font="Symbol" w:char="F0A0"/>
      </w:r>
      <w:r w:rsidRPr="00A71DC4">
        <w:rPr>
          <w:rFonts w:asciiTheme="minorHAnsi" w:hAnsiTheme="minorHAnsi" w:cstheme="minorHAnsi"/>
          <w:sz w:val="22"/>
          <w:szCs w:val="22"/>
        </w:rPr>
        <w:t xml:space="preserve">  Centralnej Ewidencji i Informacji o Działalności Gospodarczej</w:t>
      </w:r>
    </w:p>
    <w:p w14:paraId="2B3745EC" w14:textId="77777777" w:rsidR="00A727F0" w:rsidRPr="00A71DC4" w:rsidRDefault="00A727F0" w:rsidP="00A71DC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71DC4">
        <w:rPr>
          <w:rFonts w:asciiTheme="minorHAnsi" w:hAnsiTheme="minorHAnsi" w:cstheme="minorHAnsi"/>
          <w:sz w:val="22"/>
          <w:szCs w:val="22"/>
        </w:rPr>
        <w:sym w:font="Symbol" w:char="F0A0"/>
      </w:r>
      <w:r w:rsidRPr="00A71DC4">
        <w:rPr>
          <w:rFonts w:asciiTheme="minorHAnsi" w:hAnsiTheme="minorHAnsi" w:cstheme="minorHAnsi"/>
          <w:sz w:val="22"/>
          <w:szCs w:val="22"/>
        </w:rPr>
        <w:t xml:space="preserve"> nie dotyczy</w:t>
      </w:r>
    </w:p>
    <w:p w14:paraId="02822CEE" w14:textId="77777777" w:rsidR="00A727F0" w:rsidRPr="00A71DC4" w:rsidRDefault="00A727F0" w:rsidP="00A71DC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70250CB" w14:textId="77777777" w:rsidR="00A727F0" w:rsidRPr="00A71DC4" w:rsidRDefault="00A727F0" w:rsidP="00A71DC4">
      <w:pPr>
        <w:spacing w:line="276" w:lineRule="auto"/>
        <w:jc w:val="both"/>
        <w:rPr>
          <w:rFonts w:cstheme="minorHAnsi"/>
        </w:rPr>
      </w:pPr>
    </w:p>
    <w:p w14:paraId="0EE26DA5" w14:textId="60EBF165" w:rsidR="00A727F0" w:rsidRPr="00A71DC4" w:rsidRDefault="00A727F0" w:rsidP="00A71DC4">
      <w:pPr>
        <w:spacing w:line="276" w:lineRule="auto"/>
        <w:jc w:val="both"/>
        <w:rPr>
          <w:rFonts w:cstheme="minorHAnsi"/>
        </w:rPr>
      </w:pPr>
      <w:r w:rsidRPr="00A71DC4">
        <w:rPr>
          <w:rFonts w:cstheme="minorHAnsi"/>
        </w:rPr>
        <w:t>Podanie nieprawdziwych informacji skutkuje nieważnością umowy, o ile zostanie zawarta, oraz</w:t>
      </w:r>
      <w:r w:rsidR="00C00730" w:rsidRPr="00A71DC4">
        <w:rPr>
          <w:rFonts w:cstheme="minorHAnsi"/>
        </w:rPr>
        <w:t> </w:t>
      </w:r>
      <w:r w:rsidRPr="00A71DC4">
        <w:rPr>
          <w:rFonts w:cstheme="minorHAnsi"/>
        </w:rPr>
        <w:t xml:space="preserve">odpowiedzialnością karną wynikającą z art. 193 pkt 7 ustawy z dnia 27 sierpnia 2004 r. o świadczeniach opieki zdrowotnej finansowanych ze środków publicznych </w:t>
      </w:r>
      <w:r w:rsidRPr="00A71DC4">
        <w:rPr>
          <w:rStyle w:val="FontStyle14"/>
          <w:rFonts w:asciiTheme="minorHAnsi" w:eastAsiaTheme="majorEastAsia" w:hAnsiTheme="minorHAnsi" w:cstheme="minorHAnsi"/>
          <w:sz w:val="22"/>
          <w:szCs w:val="22"/>
        </w:rPr>
        <w:t>(Dz. U. 202</w:t>
      </w:r>
      <w:r w:rsidR="002F0087">
        <w:rPr>
          <w:rStyle w:val="FontStyle14"/>
          <w:rFonts w:asciiTheme="minorHAnsi" w:eastAsiaTheme="majorEastAsia" w:hAnsiTheme="minorHAnsi" w:cstheme="minorHAnsi"/>
          <w:sz w:val="22"/>
          <w:szCs w:val="22"/>
        </w:rPr>
        <w:t>4 r.</w:t>
      </w:r>
      <w:r w:rsidRPr="00A71DC4">
        <w:rPr>
          <w:rStyle w:val="FontStyle14"/>
          <w:rFonts w:asciiTheme="minorHAnsi" w:eastAsiaTheme="majorEastAsia" w:hAnsiTheme="minorHAnsi" w:cstheme="minorHAnsi"/>
          <w:sz w:val="22"/>
          <w:szCs w:val="22"/>
        </w:rPr>
        <w:t xml:space="preserve"> poz. </w:t>
      </w:r>
      <w:r w:rsidR="002F0087">
        <w:rPr>
          <w:rStyle w:val="FontStyle14"/>
          <w:rFonts w:asciiTheme="minorHAnsi" w:eastAsiaTheme="majorEastAsia" w:hAnsiTheme="minorHAnsi" w:cstheme="minorHAnsi"/>
          <w:sz w:val="22"/>
          <w:szCs w:val="22"/>
        </w:rPr>
        <w:t xml:space="preserve">146, z </w:t>
      </w:r>
      <w:proofErr w:type="spellStart"/>
      <w:r w:rsidR="002F0087">
        <w:rPr>
          <w:rStyle w:val="FontStyle14"/>
          <w:rFonts w:asciiTheme="minorHAnsi" w:eastAsiaTheme="majorEastAsia" w:hAnsiTheme="minorHAnsi" w:cstheme="minorHAnsi"/>
          <w:sz w:val="22"/>
          <w:szCs w:val="22"/>
        </w:rPr>
        <w:t>późn</w:t>
      </w:r>
      <w:proofErr w:type="spellEnd"/>
      <w:r w:rsidR="002F0087">
        <w:rPr>
          <w:rStyle w:val="FontStyle14"/>
          <w:rFonts w:asciiTheme="minorHAnsi" w:eastAsiaTheme="majorEastAsia" w:hAnsiTheme="minorHAnsi" w:cstheme="minorHAnsi"/>
          <w:sz w:val="22"/>
          <w:szCs w:val="22"/>
        </w:rPr>
        <w:t>. zm.</w:t>
      </w:r>
      <w:r w:rsidRPr="00A71DC4">
        <w:rPr>
          <w:rFonts w:cstheme="minorHAnsi"/>
        </w:rPr>
        <w:t>).</w:t>
      </w:r>
    </w:p>
    <w:p w14:paraId="1F94FAA8" w14:textId="77777777" w:rsidR="00A727F0" w:rsidRPr="00A71DC4" w:rsidRDefault="00A727F0" w:rsidP="00A71DC4">
      <w:pPr>
        <w:spacing w:line="276" w:lineRule="auto"/>
        <w:jc w:val="both"/>
        <w:rPr>
          <w:rFonts w:cstheme="minorHAnsi"/>
        </w:rPr>
      </w:pPr>
    </w:p>
    <w:p w14:paraId="3160BCD9" w14:textId="77777777" w:rsidR="00A727F0" w:rsidRPr="00A71DC4" w:rsidRDefault="00A727F0" w:rsidP="00A71DC4">
      <w:pPr>
        <w:tabs>
          <w:tab w:val="left" w:pos="4140"/>
          <w:tab w:val="left" w:pos="4320"/>
        </w:tabs>
        <w:spacing w:line="276" w:lineRule="auto"/>
        <w:jc w:val="both"/>
        <w:rPr>
          <w:rFonts w:cstheme="minorHAnsi"/>
        </w:rPr>
      </w:pPr>
    </w:p>
    <w:p w14:paraId="6739A50D" w14:textId="77777777" w:rsidR="00A727F0" w:rsidRPr="00A71DC4" w:rsidRDefault="00A727F0" w:rsidP="00A71DC4">
      <w:pPr>
        <w:tabs>
          <w:tab w:val="left" w:pos="4140"/>
          <w:tab w:val="left" w:pos="4320"/>
        </w:tabs>
        <w:spacing w:line="276" w:lineRule="auto"/>
        <w:jc w:val="both"/>
        <w:rPr>
          <w:rFonts w:cstheme="minorHAnsi"/>
        </w:rPr>
      </w:pPr>
    </w:p>
    <w:p w14:paraId="297DC3DB" w14:textId="77777777" w:rsidR="00A727F0" w:rsidRPr="00A71DC4" w:rsidRDefault="00A727F0" w:rsidP="00A71DC4">
      <w:pPr>
        <w:tabs>
          <w:tab w:val="left" w:pos="4140"/>
          <w:tab w:val="left" w:pos="4320"/>
        </w:tabs>
        <w:spacing w:line="276" w:lineRule="auto"/>
        <w:jc w:val="both"/>
        <w:rPr>
          <w:rFonts w:cstheme="minorHAnsi"/>
        </w:rPr>
      </w:pPr>
      <w:r w:rsidRPr="00A71DC4">
        <w:rPr>
          <w:rFonts w:cstheme="minorHAnsi"/>
        </w:rPr>
        <w:t xml:space="preserve">............................................................  </w:t>
      </w:r>
      <w:r w:rsidRPr="00A71DC4">
        <w:rPr>
          <w:rFonts w:cstheme="minorHAnsi"/>
        </w:rPr>
        <w:tab/>
      </w:r>
      <w:r w:rsidRPr="00A71DC4">
        <w:rPr>
          <w:rFonts w:cstheme="minorHAnsi"/>
        </w:rPr>
        <w:tab/>
      </w:r>
      <w:r w:rsidRPr="00A71DC4">
        <w:rPr>
          <w:rFonts w:cstheme="minorHAnsi"/>
        </w:rPr>
        <w:tab/>
        <w:t>.............................................................</w:t>
      </w:r>
    </w:p>
    <w:p w14:paraId="58CF841F" w14:textId="08AAD744" w:rsidR="00A727F0" w:rsidRPr="00A71DC4" w:rsidRDefault="002F29B3" w:rsidP="00A71DC4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           </w:t>
      </w:r>
      <w:r w:rsidR="00A727F0" w:rsidRPr="00A71DC4">
        <w:rPr>
          <w:rFonts w:cstheme="minorHAnsi"/>
        </w:rPr>
        <w:t xml:space="preserve">(miejscowość, data)                                       </w:t>
      </w:r>
      <w:r w:rsidR="00A71DC4">
        <w:rPr>
          <w:rFonts w:cstheme="minorHAnsi"/>
        </w:rPr>
        <w:t xml:space="preserve">               </w:t>
      </w:r>
      <w:r w:rsidR="00A727F0" w:rsidRPr="00A71DC4">
        <w:rPr>
          <w:rFonts w:cstheme="minorHAnsi"/>
        </w:rPr>
        <w:t xml:space="preserve">                (pieczątka, podpis)</w:t>
      </w:r>
    </w:p>
    <w:p w14:paraId="2C0C71C1" w14:textId="77777777" w:rsidR="00A727F0" w:rsidRPr="00A71DC4" w:rsidRDefault="00A727F0" w:rsidP="00A71DC4">
      <w:pPr>
        <w:spacing w:line="276" w:lineRule="auto"/>
        <w:jc w:val="center"/>
        <w:rPr>
          <w:rFonts w:cstheme="minorHAnsi"/>
        </w:rPr>
      </w:pPr>
    </w:p>
    <w:p w14:paraId="7474C071" w14:textId="77777777" w:rsidR="00A727F0" w:rsidRPr="00A71DC4" w:rsidRDefault="00A727F0" w:rsidP="00A71DC4">
      <w:pPr>
        <w:spacing w:line="276" w:lineRule="auto"/>
        <w:jc w:val="both"/>
        <w:rPr>
          <w:rFonts w:cstheme="minorHAnsi"/>
        </w:rPr>
      </w:pPr>
      <w:r w:rsidRPr="00A71DC4">
        <w:rPr>
          <w:rFonts w:cstheme="minorHAnsi"/>
          <w:i/>
        </w:rPr>
        <w:t>*właściwe zaznaczyć</w:t>
      </w:r>
    </w:p>
    <w:p w14:paraId="3E07AC42" w14:textId="77777777" w:rsidR="00A727F0" w:rsidRPr="00A71DC4" w:rsidRDefault="00A727F0" w:rsidP="00A71DC4">
      <w:pPr>
        <w:spacing w:after="240" w:line="276" w:lineRule="auto"/>
        <w:jc w:val="both"/>
        <w:rPr>
          <w:rFonts w:cstheme="minorHAnsi"/>
        </w:rPr>
      </w:pPr>
    </w:p>
    <w:p w14:paraId="167503E9" w14:textId="77777777" w:rsidR="00A727F0" w:rsidRPr="00A71DC4" w:rsidRDefault="00A727F0" w:rsidP="00A71DC4">
      <w:pPr>
        <w:spacing w:after="0" w:line="276" w:lineRule="auto"/>
        <w:rPr>
          <w:rFonts w:eastAsia="Times New Roman" w:cstheme="minorHAnsi"/>
          <w:lang w:eastAsia="pl-PL"/>
        </w:rPr>
      </w:pPr>
    </w:p>
    <w:sectPr w:rsidR="00A727F0" w:rsidRPr="00A71DC4" w:rsidSect="006D49BF">
      <w:headerReference w:type="default" r:id="rId8"/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6738A" w14:textId="77777777" w:rsidR="00651736" w:rsidRDefault="00651736" w:rsidP="00455C78">
      <w:pPr>
        <w:spacing w:after="0" w:line="240" w:lineRule="auto"/>
      </w:pPr>
      <w:r>
        <w:separator/>
      </w:r>
    </w:p>
  </w:endnote>
  <w:endnote w:type="continuationSeparator" w:id="0">
    <w:p w14:paraId="5C1668CC" w14:textId="77777777" w:rsidR="00651736" w:rsidRDefault="00651736" w:rsidP="00455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7094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AC15B" w14:textId="77777777" w:rsidR="00651736" w:rsidRDefault="00651736" w:rsidP="00455C78">
      <w:pPr>
        <w:spacing w:after="0" w:line="240" w:lineRule="auto"/>
      </w:pPr>
      <w:r>
        <w:separator/>
      </w:r>
    </w:p>
  </w:footnote>
  <w:footnote w:type="continuationSeparator" w:id="0">
    <w:p w14:paraId="5F5AAE85" w14:textId="77777777" w:rsidR="00651736" w:rsidRDefault="00651736" w:rsidP="00455C78">
      <w:pPr>
        <w:spacing w:after="0" w:line="240" w:lineRule="auto"/>
      </w:pPr>
      <w:r>
        <w:continuationSeparator/>
      </w:r>
    </w:p>
  </w:footnote>
  <w:footnote w:id="1">
    <w:p w14:paraId="3864E442" w14:textId="119582C2" w:rsidR="00A727F0" w:rsidRPr="00A727F0" w:rsidRDefault="00455C78" w:rsidP="00455C78">
      <w:pPr>
        <w:pStyle w:val="Tekstprzypisudolnego"/>
        <w:rPr>
          <w:sz w:val="18"/>
        </w:rPr>
      </w:pPr>
      <w:r w:rsidRPr="00A727F0">
        <w:rPr>
          <w:rStyle w:val="Odwoanieprzypisudolnego"/>
          <w:rFonts w:asciiTheme="minorHAnsi" w:hAnsiTheme="minorHAnsi" w:cstheme="minorHAnsi"/>
        </w:rPr>
        <w:footnoteRef/>
      </w:r>
      <w:r w:rsidRPr="00A727F0">
        <w:rPr>
          <w:rFonts w:asciiTheme="minorHAnsi" w:hAnsiTheme="minorHAnsi" w:cstheme="minorHAnsi"/>
        </w:rPr>
        <w:t xml:space="preserve"> </w:t>
      </w:r>
      <w:r w:rsidRPr="00A727F0">
        <w:rPr>
          <w:rFonts w:asciiTheme="minorHAnsi" w:hAnsiTheme="minorHAnsi" w:cstheme="minorHAnsi"/>
          <w:sz w:val="18"/>
        </w:rPr>
        <w:t>Wyjaśnienie: W przypadku gdy wykonawca nie przekazuje danych osobowych innych niż bezpośrednio jego dotyczących lub zachodzi wyłączenie stosowania obowiązku informacyjnego, stosownie do art. 13 ust. 4 lub art. 14 ust. 5 RODO treści oświadczenia wykonawca</w:t>
      </w:r>
      <w:r>
        <w:rPr>
          <w:sz w:val="18"/>
        </w:rPr>
        <w:t xml:space="preserve">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6105" w14:textId="1DC61194" w:rsidR="0051469F" w:rsidRPr="00C00730" w:rsidRDefault="0051469F" w:rsidP="0051469F">
    <w:pPr>
      <w:pStyle w:val="Nagwek"/>
      <w:jc w:val="right"/>
    </w:pPr>
    <w:r w:rsidRPr="0052494B">
      <w:t xml:space="preserve">Sprawa </w:t>
    </w:r>
    <w:r w:rsidR="008B5370" w:rsidRPr="0052494B">
      <w:t>1</w:t>
    </w:r>
    <w:r w:rsidRPr="0052494B">
      <w:t>/</w:t>
    </w:r>
    <w:r w:rsidR="0052494B" w:rsidRPr="0052494B">
      <w:t>ZO</w:t>
    </w:r>
    <w:r w:rsidR="008B5370" w:rsidRPr="0052494B">
      <w:t>/SPIZ</w:t>
    </w:r>
    <w:r w:rsidRPr="0052494B">
      <w:t>/202</w:t>
    </w:r>
    <w:r w:rsidR="008B5370" w:rsidRPr="0052494B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0"/>
      </w:rPr>
    </w:lvl>
  </w:abstractNum>
  <w:abstractNum w:abstractNumId="3" w15:restartNumberingAfterBreak="0">
    <w:nsid w:val="0B3D5C73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B921BFD"/>
    <w:multiLevelType w:val="hybridMultilevel"/>
    <w:tmpl w:val="DE44977C"/>
    <w:name w:val="WW8Num172"/>
    <w:lvl w:ilvl="0" w:tplc="6A32A01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F0B0D"/>
    <w:multiLevelType w:val="multilevel"/>
    <w:tmpl w:val="2108A396"/>
    <w:styleLink w:val="WWNum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6" w15:restartNumberingAfterBreak="0">
    <w:nsid w:val="23687F69"/>
    <w:multiLevelType w:val="hybridMultilevel"/>
    <w:tmpl w:val="63AE8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57ACA"/>
    <w:multiLevelType w:val="hybridMultilevel"/>
    <w:tmpl w:val="404E4A5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A4AB870">
      <w:start w:val="1"/>
      <w:numFmt w:val="decimal"/>
      <w:lvlText w:val="%2."/>
      <w:lvlJc w:val="left"/>
      <w:pPr>
        <w:tabs>
          <w:tab w:val="num" w:pos="341"/>
        </w:tabs>
        <w:ind w:left="397" w:hanging="397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AC2E94"/>
    <w:multiLevelType w:val="hybridMultilevel"/>
    <w:tmpl w:val="0F86F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2939E9"/>
    <w:multiLevelType w:val="multilevel"/>
    <w:tmpl w:val="DF9E3E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decimal"/>
      <w:lvlText w:val="%1.%2."/>
      <w:lvlJc w:val="left"/>
      <w:pPr>
        <w:ind w:left="357" w:firstLine="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</w:rPr>
    </w:lvl>
  </w:abstractNum>
  <w:abstractNum w:abstractNumId="10" w15:restartNumberingAfterBreak="0">
    <w:nsid w:val="7A710570"/>
    <w:multiLevelType w:val="hybridMultilevel"/>
    <w:tmpl w:val="6E2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402666">
    <w:abstractNumId w:val="0"/>
  </w:num>
  <w:num w:numId="2" w16cid:durableId="1081559834">
    <w:abstractNumId w:val="6"/>
  </w:num>
  <w:num w:numId="3" w16cid:durableId="272446808">
    <w:abstractNumId w:val="7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 w16cid:durableId="750127736">
    <w:abstractNumId w:val="7"/>
  </w:num>
  <w:num w:numId="5" w16cid:durableId="776632861">
    <w:abstractNumId w:val="10"/>
  </w:num>
  <w:num w:numId="6" w16cid:durableId="337079226">
    <w:abstractNumId w:val="5"/>
  </w:num>
  <w:num w:numId="7" w16cid:durableId="356856688">
    <w:abstractNumId w:val="5"/>
  </w:num>
  <w:num w:numId="8" w16cid:durableId="551893781">
    <w:abstractNumId w:val="8"/>
  </w:num>
  <w:num w:numId="9" w16cid:durableId="4536408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7107105">
    <w:abstractNumId w:val="1"/>
  </w:num>
  <w:num w:numId="11" w16cid:durableId="1095445987">
    <w:abstractNumId w:val="2"/>
  </w:num>
  <w:num w:numId="12" w16cid:durableId="622346300">
    <w:abstractNumId w:val="4"/>
  </w:num>
  <w:num w:numId="13" w16cid:durableId="857347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C78"/>
    <w:rsid w:val="00023060"/>
    <w:rsid w:val="000329D2"/>
    <w:rsid w:val="00055AD5"/>
    <w:rsid w:val="00180CFA"/>
    <w:rsid w:val="00185851"/>
    <w:rsid w:val="001941CF"/>
    <w:rsid w:val="001C19F0"/>
    <w:rsid w:val="0020362E"/>
    <w:rsid w:val="00240CAF"/>
    <w:rsid w:val="00270CA6"/>
    <w:rsid w:val="00283428"/>
    <w:rsid w:val="002A6B1B"/>
    <w:rsid w:val="002E2474"/>
    <w:rsid w:val="002F0087"/>
    <w:rsid w:val="002F29B3"/>
    <w:rsid w:val="00360736"/>
    <w:rsid w:val="00363A51"/>
    <w:rsid w:val="003921EA"/>
    <w:rsid w:val="003E584B"/>
    <w:rsid w:val="0041701B"/>
    <w:rsid w:val="004351BB"/>
    <w:rsid w:val="00455C78"/>
    <w:rsid w:val="00476E9E"/>
    <w:rsid w:val="00485805"/>
    <w:rsid w:val="004C29B6"/>
    <w:rsid w:val="004E21DB"/>
    <w:rsid w:val="004E5E48"/>
    <w:rsid w:val="004F6F5F"/>
    <w:rsid w:val="004F7C87"/>
    <w:rsid w:val="0051469F"/>
    <w:rsid w:val="0052494B"/>
    <w:rsid w:val="00531C9A"/>
    <w:rsid w:val="0057222E"/>
    <w:rsid w:val="005D62F9"/>
    <w:rsid w:val="005E4F3A"/>
    <w:rsid w:val="00604696"/>
    <w:rsid w:val="0062262D"/>
    <w:rsid w:val="00651736"/>
    <w:rsid w:val="006A3ACB"/>
    <w:rsid w:val="006D49BF"/>
    <w:rsid w:val="006E54AE"/>
    <w:rsid w:val="00706667"/>
    <w:rsid w:val="007429D7"/>
    <w:rsid w:val="00771371"/>
    <w:rsid w:val="007A6FD2"/>
    <w:rsid w:val="007B2D3C"/>
    <w:rsid w:val="00803B63"/>
    <w:rsid w:val="00845FDC"/>
    <w:rsid w:val="00851035"/>
    <w:rsid w:val="00875110"/>
    <w:rsid w:val="008B2144"/>
    <w:rsid w:val="008B5370"/>
    <w:rsid w:val="008C1147"/>
    <w:rsid w:val="00902E09"/>
    <w:rsid w:val="0092582D"/>
    <w:rsid w:val="0092738D"/>
    <w:rsid w:val="00934F40"/>
    <w:rsid w:val="009627E3"/>
    <w:rsid w:val="00973911"/>
    <w:rsid w:val="0097613B"/>
    <w:rsid w:val="00985E72"/>
    <w:rsid w:val="009A6200"/>
    <w:rsid w:val="009F1182"/>
    <w:rsid w:val="009F1254"/>
    <w:rsid w:val="009F1B47"/>
    <w:rsid w:val="009F4F10"/>
    <w:rsid w:val="00A71DC4"/>
    <w:rsid w:val="00A727F0"/>
    <w:rsid w:val="00A82137"/>
    <w:rsid w:val="00AA3C83"/>
    <w:rsid w:val="00AB3C3C"/>
    <w:rsid w:val="00B04AC0"/>
    <w:rsid w:val="00B23CE9"/>
    <w:rsid w:val="00B44493"/>
    <w:rsid w:val="00B765E3"/>
    <w:rsid w:val="00B8069F"/>
    <w:rsid w:val="00B83A4B"/>
    <w:rsid w:val="00BA1485"/>
    <w:rsid w:val="00BA2583"/>
    <w:rsid w:val="00BD6D40"/>
    <w:rsid w:val="00BE72AE"/>
    <w:rsid w:val="00C00730"/>
    <w:rsid w:val="00C122E8"/>
    <w:rsid w:val="00C27448"/>
    <w:rsid w:val="00C420F9"/>
    <w:rsid w:val="00C55A0E"/>
    <w:rsid w:val="00C57816"/>
    <w:rsid w:val="00C7714F"/>
    <w:rsid w:val="00C77DAB"/>
    <w:rsid w:val="00CB1DD0"/>
    <w:rsid w:val="00CB332C"/>
    <w:rsid w:val="00CC5638"/>
    <w:rsid w:val="00CD6463"/>
    <w:rsid w:val="00CF0369"/>
    <w:rsid w:val="00CF1A7F"/>
    <w:rsid w:val="00D2255C"/>
    <w:rsid w:val="00D51636"/>
    <w:rsid w:val="00D52A2B"/>
    <w:rsid w:val="00D711F6"/>
    <w:rsid w:val="00DC1876"/>
    <w:rsid w:val="00E21A68"/>
    <w:rsid w:val="00E21AE5"/>
    <w:rsid w:val="00E22593"/>
    <w:rsid w:val="00E478BF"/>
    <w:rsid w:val="00E53994"/>
    <w:rsid w:val="00E57D4B"/>
    <w:rsid w:val="00E6280B"/>
    <w:rsid w:val="00E81337"/>
    <w:rsid w:val="00E9685E"/>
    <w:rsid w:val="00ED399D"/>
    <w:rsid w:val="00ED5A94"/>
    <w:rsid w:val="00EE5C4F"/>
    <w:rsid w:val="00EF13F7"/>
    <w:rsid w:val="00EF21E0"/>
    <w:rsid w:val="00F24CF7"/>
    <w:rsid w:val="00F27F13"/>
    <w:rsid w:val="00F323E7"/>
    <w:rsid w:val="00FD30C8"/>
    <w:rsid w:val="00FF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0BCB"/>
  <w15:chartTrackingRefBased/>
  <w15:docId w15:val="{E45BDF51-B540-4929-82DA-AF23775E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C78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C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455C78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unhideWhenUsed/>
    <w:rsid w:val="004E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E5E48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aliases w:val="Akapit z listą;1_literowka,1_literowka,Literowanie,Preambuła,Numerowanie,L1,Akapit z listą5,CW_Lista,normalny tekst,Akapit z listą3,Obiekt,BulletC,Akapit z listą31,NOWY,Akapit z listą32,Podsis rysunku,Bullet Number,lp1,NOW"/>
    <w:basedOn w:val="Normalny"/>
    <w:link w:val="AkapitzlistZnak"/>
    <w:qFormat/>
    <w:rsid w:val="004E5E4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unhideWhenUsed/>
    <w:rsid w:val="004E5E48"/>
    <w:rPr>
      <w:sz w:val="16"/>
      <w:szCs w:val="16"/>
    </w:rPr>
  </w:style>
  <w:style w:type="paragraph" w:customStyle="1" w:styleId="Standard">
    <w:name w:val="Standard"/>
    <w:rsid w:val="00A82137"/>
    <w:pPr>
      <w:suppressAutoHyphens/>
      <w:autoSpaceDN w:val="0"/>
      <w:spacing w:line="252" w:lineRule="auto"/>
    </w:pPr>
    <w:rPr>
      <w:rFonts w:ascii="Calibri" w:eastAsia="Calibri" w:hAnsi="Calibri" w:cs="Tahoma"/>
      <w:kern w:val="0"/>
      <w14:ligatures w14:val="none"/>
    </w:rPr>
  </w:style>
  <w:style w:type="numbering" w:customStyle="1" w:styleId="WWNum2">
    <w:name w:val="WWNum2"/>
    <w:rsid w:val="00A82137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514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69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4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69F"/>
    <w:rPr>
      <w:kern w:val="0"/>
      <w14:ligatures w14:val="none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Akapit z listą3 Znak,Obiekt Znak,BulletC Znak,Akapit z listą31 Znak"/>
    <w:link w:val="Akapitzlist"/>
    <w:uiPriority w:val="99"/>
    <w:qFormat/>
    <w:rsid w:val="00A727F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14">
    <w:name w:val="Font Style14"/>
    <w:uiPriority w:val="99"/>
    <w:rsid w:val="00A727F0"/>
    <w:rPr>
      <w:rFonts w:ascii="Tahoma" w:hAnsi="Tahoma" w:cs="Tahoma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429D7"/>
    <w:pPr>
      <w:suppressAutoHyphens/>
      <w:spacing w:after="0" w:line="240" w:lineRule="auto"/>
      <w:ind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29D7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2F0087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92AC9-D2BA-4C69-AB30-50F8153B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m.luciak</dc:creator>
  <cp:keywords/>
  <dc:description/>
  <cp:lastModifiedBy>SPIZ</cp:lastModifiedBy>
  <cp:revision>39</cp:revision>
  <cp:lastPrinted>2024-11-28T09:29:00Z</cp:lastPrinted>
  <dcterms:created xsi:type="dcterms:W3CDTF">2025-07-29T18:25:00Z</dcterms:created>
  <dcterms:modified xsi:type="dcterms:W3CDTF">2026-01-28T07:07:00Z</dcterms:modified>
</cp:coreProperties>
</file>